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027F" w14:textId="77777777" w:rsidR="008C297F" w:rsidRPr="008C6802" w:rsidRDefault="008C297F" w:rsidP="004A4702">
      <w:pPr>
        <w:tabs>
          <w:tab w:val="left" w:pos="540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80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D37B71" wp14:editId="7B339316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C5452" w14:textId="77777777" w:rsidR="008C297F" w:rsidRPr="008C6802" w:rsidRDefault="008C297F" w:rsidP="004A4702">
      <w:pPr>
        <w:tabs>
          <w:tab w:val="left" w:pos="540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6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КОМИТЕТ АРХИТЕКТУРЫ И ГРАДОСТРОИТЕЛЬСТВА КУРСКОЙ ОБЛАСТИ</w:t>
      </w:r>
    </w:p>
    <w:p w14:paraId="6AEB8D2D" w14:textId="77777777" w:rsidR="008C297F" w:rsidRPr="008C6802" w:rsidRDefault="008C297F" w:rsidP="004A470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93EACF" w14:textId="77777777" w:rsidR="008C297F" w:rsidRPr="003828E0" w:rsidRDefault="008C297F" w:rsidP="004A470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828E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 Е Ш Е Н И Е</w:t>
      </w:r>
    </w:p>
    <w:p w14:paraId="6AA403F4" w14:textId="77777777" w:rsidR="008C297F" w:rsidRPr="008C6802" w:rsidRDefault="008C297F" w:rsidP="004A4702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38920A" w14:textId="71BDCEC3" w:rsidR="008C297F" w:rsidRPr="008C6802" w:rsidRDefault="008C297F" w:rsidP="004A4702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517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D5ED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A34F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</w:t>
      </w:r>
      <w:r w:rsidR="00F43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A65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3649B1" w:rsidRPr="00364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C0C61">
        <w:rPr>
          <w:rFonts w:ascii="Times New Roman" w:eastAsia="Times New Roman" w:hAnsi="Times New Roman" w:cs="Times New Roman"/>
          <w:sz w:val="28"/>
          <w:szCs w:val="28"/>
          <w:lang w:eastAsia="ru-RU"/>
        </w:rPr>
        <w:t>01-12/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1C0C6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624760C6" w14:textId="77777777" w:rsidR="008C297F" w:rsidRPr="008C6802" w:rsidRDefault="008C297F" w:rsidP="004A4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Курск</w:t>
      </w:r>
    </w:p>
    <w:p w14:paraId="67586F48" w14:textId="77777777" w:rsidR="008C297F" w:rsidRPr="008C6802" w:rsidRDefault="008C297F" w:rsidP="004A4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CD5C2B" w14:textId="77777777" w:rsidR="001C0C61" w:rsidRDefault="008C297F" w:rsidP="004A4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1C0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й </w:t>
      </w:r>
      <w:r w:rsidRPr="008C6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1C0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Генеральный план</w:t>
      </w:r>
      <w:r w:rsidRPr="008C6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6B217D0" w14:textId="38EAACDB" w:rsidR="008C297F" w:rsidRPr="008C6802" w:rsidRDefault="008C297F" w:rsidP="004A4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</w:t>
      </w:r>
      <w:r w:rsidR="00FF1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Советский</w:t>
      </w:r>
      <w:r w:rsidRPr="008C6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сельсовет» </w:t>
      </w:r>
    </w:p>
    <w:p w14:paraId="39486DAA" w14:textId="1563C00A" w:rsidR="008C297F" w:rsidRPr="008C6802" w:rsidRDefault="00FF1701" w:rsidP="004A4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Советского</w:t>
      </w:r>
      <w:r w:rsidR="008C297F" w:rsidRPr="008C6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Курской области</w:t>
      </w:r>
    </w:p>
    <w:p w14:paraId="2AA3EA33" w14:textId="77777777" w:rsidR="008C297F" w:rsidRPr="008C6802" w:rsidRDefault="008C297F" w:rsidP="004A4702">
      <w:pPr>
        <w:shd w:val="clear" w:color="auto" w:fill="FFFFFF"/>
        <w:spacing w:after="0" w:line="240" w:lineRule="auto"/>
        <w:ind w:left="-142" w:right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5C7F64" w14:textId="77777777" w:rsidR="008C297F" w:rsidRPr="008C6802" w:rsidRDefault="008C297F" w:rsidP="004A47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02570865"/>
    </w:p>
    <w:p w14:paraId="57E6AB5E" w14:textId="77777777" w:rsidR="001C0C61" w:rsidRDefault="001C0C61" w:rsidP="004A47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C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Градостроительным кодексом Российской Федерации, Законом Курской области от 7 декабря 2021 года № 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02.03.2022 № 180-па «Об утверждении Положения о порядке подготовки и утверждения проектов документов территориального планирования городских и сельских поселений Курской области» комитет архитектуры и градостроительства Курской области РЕШИЛ:</w:t>
      </w:r>
    </w:p>
    <w:p w14:paraId="00C95C2E" w14:textId="5D40F761" w:rsidR="008C297F" w:rsidRPr="00757350" w:rsidRDefault="008C297F" w:rsidP="004A47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</w:t>
      </w:r>
      <w:r w:rsidR="001C0C6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1C0C6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</w:t>
      </w:r>
      <w:r w:rsidR="001C0C6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>е внос</w:t>
      </w:r>
      <w:r w:rsidR="001C0C6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в </w:t>
      </w:r>
      <w:r w:rsidR="001C0C6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</w:t>
      </w:r>
      <w:r w:rsidR="00FF1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Советский 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сельсовет» </w:t>
      </w:r>
      <w:r w:rsidR="00FF17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Советского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области, утвержденны</w:t>
      </w:r>
      <w:r w:rsidR="001C0C6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Собрания депутатов </w:t>
      </w:r>
      <w:r w:rsidR="0064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Советского сельсовета Советского района Курской области 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D2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декабря 2013 г. № 29 </w:t>
      </w:r>
      <w:r w:rsidR="006D2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7573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6472C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5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2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Собрания</w:t>
      </w:r>
      <w:r w:rsidR="006F0AAE" w:rsidRPr="006F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2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Советского</w:t>
      </w:r>
      <w:r w:rsidR="006F0AAE" w:rsidRPr="006F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6472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Советского</w:t>
      </w:r>
      <w:r w:rsidR="006F0AAE" w:rsidRPr="006F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  <w:r w:rsidR="0075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6F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2C3">
        <w:rPr>
          <w:rFonts w:ascii="Times New Roman" w:eastAsia="Times New Roman" w:hAnsi="Times New Roman" w:cs="Times New Roman"/>
          <w:sz w:val="28"/>
          <w:szCs w:val="28"/>
          <w:lang w:eastAsia="ru-RU"/>
        </w:rPr>
        <w:t>22.01.2020 № 96</w:t>
      </w:r>
      <w:r w:rsidR="0075735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47E1FAAC" w14:textId="77777777" w:rsidR="008C297F" w:rsidRPr="008C6802" w:rsidRDefault="008C297F" w:rsidP="004A47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5A6789" w14:textId="77777777" w:rsidR="008C297F" w:rsidRDefault="008C297F" w:rsidP="004A470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BC4A02" w14:textId="77777777" w:rsidR="003828E0" w:rsidRPr="008C6802" w:rsidRDefault="003828E0" w:rsidP="004A470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EACEA0" w14:textId="7284CA9C" w:rsidR="00612C3E" w:rsidRPr="00612C3E" w:rsidRDefault="005B2110" w:rsidP="00612C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12C3E" w:rsidRPr="00612C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12C3E" w:rsidRPr="00612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комитета,</w:t>
      </w:r>
    </w:p>
    <w:p w14:paraId="2A0E0A19" w14:textId="11F25C12" w:rsidR="008C297F" w:rsidRPr="008C6802" w:rsidRDefault="00612C3E" w:rsidP="00612C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C3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</w:t>
      </w:r>
      <w:r w:rsidR="005B2110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612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архитектор Курской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C297F"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C0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97F"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B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C297F"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End w:id="0"/>
      <w:r w:rsidR="005B2110">
        <w:rPr>
          <w:rFonts w:ascii="Times New Roman" w:eastAsia="Times New Roman" w:hAnsi="Times New Roman" w:cs="Times New Roman"/>
          <w:sz w:val="28"/>
          <w:szCs w:val="28"/>
          <w:lang w:eastAsia="ru-RU"/>
        </w:rPr>
        <w:t>С.Г. Чернов</w:t>
      </w:r>
    </w:p>
    <w:p w14:paraId="1DE9991E" w14:textId="385492DB" w:rsidR="006D253C" w:rsidRDefault="006D253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F92B447" w14:textId="77777777" w:rsidR="00952E12" w:rsidRDefault="00952E12" w:rsidP="004A4702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52E12" w:rsidSect="00F72C82">
          <w:headerReference w:type="default" r:id="rId9"/>
          <w:headerReference w:type="first" r:id="rId10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14:paraId="13CB93CD" w14:textId="0C5ACEEF" w:rsidR="00605241" w:rsidRPr="008C6802" w:rsidRDefault="00605241" w:rsidP="004A4702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  <w:r w:rsidR="001C0C6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14:paraId="03F1CFCE" w14:textId="77777777" w:rsidR="00605241" w:rsidRPr="008C6802" w:rsidRDefault="00605241" w:rsidP="004A4702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комитета архитектуры и</w:t>
      </w:r>
    </w:p>
    <w:p w14:paraId="6EBDCB61" w14:textId="77777777" w:rsidR="00605241" w:rsidRPr="008C6802" w:rsidRDefault="00605241" w:rsidP="004A4702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градостроительства Курской области</w:t>
      </w:r>
    </w:p>
    <w:p w14:paraId="02303543" w14:textId="0CAD3501" w:rsidR="00605241" w:rsidRPr="008C6802" w:rsidRDefault="00605241" w:rsidP="004A4702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C0C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C0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D5ED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1C0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A34F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C0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C0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01-12/</w:t>
      </w:r>
      <w:r w:rsidRPr="008C680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1D7597A9" w14:textId="499F420F" w:rsidR="000F62FD" w:rsidRPr="008C6802" w:rsidRDefault="000F62FD" w:rsidP="004A4702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4EA14D" w14:textId="77777777" w:rsidR="00605241" w:rsidRPr="008C6802" w:rsidRDefault="00605241" w:rsidP="004A47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6F6BFFF" w14:textId="77777777" w:rsidR="00CE6129" w:rsidRPr="00CE6129" w:rsidRDefault="00CE6129" w:rsidP="00CE612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Hlk157680155"/>
      <w:r w:rsidRPr="00CE6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ИЗМЕНЕНИЯ,</w:t>
      </w:r>
    </w:p>
    <w:p w14:paraId="133052BC" w14:textId="77777777" w:rsidR="00CE6129" w:rsidRPr="00CE6129" w:rsidRDefault="00CE6129" w:rsidP="00CE6129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</w:pPr>
      <w:r w:rsidRPr="00CE61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которые вносятся в Генеральный план муниципального образования «Советский сельсовет» Советского района Курской области,</w:t>
      </w:r>
    </w:p>
    <w:p w14:paraId="3FE2B982" w14:textId="77777777" w:rsidR="00CE6129" w:rsidRPr="00CE6129" w:rsidRDefault="00CE6129" w:rsidP="00CE6129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</w:pPr>
      <w:r w:rsidRPr="00CE61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 xml:space="preserve"> решением Собрания депутатов Советского сельсовета Советского района Курской области от 30 декабря 2013 г. № 29</w:t>
      </w:r>
    </w:p>
    <w:bookmarkEnd w:id="1"/>
    <w:p w14:paraId="5FA39C90" w14:textId="77777777" w:rsidR="00CE6129" w:rsidRDefault="00CE6129" w:rsidP="00035D9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962CCA" w14:textId="2D242B73" w:rsidR="00201D83" w:rsidRDefault="00CE6129" w:rsidP="00035D9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D086A" w:rsidRPr="001F4B66">
        <w:rPr>
          <w:rFonts w:ascii="Times New Roman" w:hAnsi="Times New Roman" w:cs="Times New Roman"/>
          <w:sz w:val="28"/>
          <w:szCs w:val="28"/>
        </w:rPr>
        <w:t>.</w:t>
      </w:r>
      <w:r w:rsidR="00733549">
        <w:rPr>
          <w:rFonts w:ascii="Times New Roman" w:hAnsi="Times New Roman" w:cs="Times New Roman"/>
          <w:sz w:val="28"/>
          <w:szCs w:val="28"/>
        </w:rPr>
        <w:t> </w:t>
      </w:r>
      <w:r w:rsidR="005B228C">
        <w:rPr>
          <w:rFonts w:ascii="Times New Roman" w:hAnsi="Times New Roman" w:cs="Times New Roman"/>
          <w:sz w:val="28"/>
          <w:szCs w:val="28"/>
        </w:rPr>
        <w:t xml:space="preserve">В </w:t>
      </w:r>
      <w:r w:rsidR="00733549" w:rsidRPr="0073354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5B22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33549" w:rsidRPr="00733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3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733549" w:rsidRPr="00733549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«Перечень и характеристика основных факторов риска возникновения чрезвычайных ситуаций природного и техногенного характера»</w:t>
      </w:r>
      <w:r w:rsidR="00201D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35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D04A199" w14:textId="75B8483D" w:rsidR="00CE6129" w:rsidRPr="00CE6129" w:rsidRDefault="00201D83" w:rsidP="00CE612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Дополнить </w:t>
      </w:r>
      <w:r w:rsidR="00B7333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B73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территорий</w:t>
      </w:r>
      <w:r w:rsidR="00630C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73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подверженных риску возникновения чрезвычайных ситуаций природного и техногенного характера</w:t>
      </w:r>
      <w:r w:rsidR="00630C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575CBEC" w14:textId="09758A9D" w:rsidR="00CE6129" w:rsidRDefault="00B7333A" w:rsidP="00D005CD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7333A">
        <w:rPr>
          <w:rFonts w:ascii="Times New Roman" w:hAnsi="Times New Roman" w:cs="Times New Roman"/>
          <w:sz w:val="28"/>
          <w:szCs w:val="28"/>
        </w:rPr>
        <w:t>Карт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7333A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857FD2">
        <w:rPr>
          <w:rFonts w:ascii="Times New Roman" w:hAnsi="Times New Roman" w:cs="Times New Roman"/>
          <w:sz w:val="28"/>
          <w:szCs w:val="28"/>
        </w:rPr>
        <w:t>,</w:t>
      </w:r>
      <w:r w:rsidRPr="00B7333A">
        <w:rPr>
          <w:rFonts w:ascii="Times New Roman" w:hAnsi="Times New Roman" w:cs="Times New Roman"/>
          <w:sz w:val="28"/>
          <w:szCs w:val="28"/>
        </w:rPr>
        <w:t xml:space="preserve"> подверженных риску возникновения чрезвычайных ситуаций природного и техногенного характера</w:t>
      </w:r>
    </w:p>
    <w:p w14:paraId="03920DF0" w14:textId="77777777" w:rsidR="00D005CD" w:rsidRDefault="00D005CD" w:rsidP="00D005CD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FF5D55" w14:textId="7B4AACC9" w:rsidR="00D005CD" w:rsidRDefault="00913815" w:rsidP="00D005CD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9870B4F" wp14:editId="7AD39AEB">
            <wp:extent cx="5753100" cy="4143375"/>
            <wp:effectExtent l="0" t="0" r="0" b="9525"/>
            <wp:docPr id="13987407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8528D" w14:textId="39B84E50" w:rsidR="00633A1C" w:rsidRPr="005B228C" w:rsidRDefault="00B7333A" w:rsidP="00CE6129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  <w:r w:rsidR="00633A1C">
        <w:rPr>
          <w:rFonts w:ascii="Times New Roman" w:hAnsi="Times New Roman" w:cs="Times New Roman"/>
          <w:sz w:val="28"/>
          <w:szCs w:val="28"/>
        </w:rPr>
        <w:t>.</w:t>
      </w:r>
    </w:p>
    <w:sectPr w:rsidR="00633A1C" w:rsidRPr="005B228C" w:rsidSect="00F72C82">
      <w:headerReference w:type="first" r:id="rId12"/>
      <w:type w:val="continuous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9F1F9" w14:textId="77777777" w:rsidR="00E374FE" w:rsidRDefault="00E374FE" w:rsidP="003E1B03">
      <w:pPr>
        <w:spacing w:after="0" w:line="240" w:lineRule="auto"/>
      </w:pPr>
      <w:r>
        <w:separator/>
      </w:r>
    </w:p>
  </w:endnote>
  <w:endnote w:type="continuationSeparator" w:id="0">
    <w:p w14:paraId="2131A0D7" w14:textId="77777777" w:rsidR="00E374FE" w:rsidRDefault="00E374FE" w:rsidP="003E1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*l*b*i">
    <w:altName w:val="Calibri"/>
    <w:charset w:val="00"/>
    <w:family w:val="auto"/>
    <w:pitch w:val="default"/>
  </w:font>
  <w:font w:name="T*m*s*N*w*R*m*n">
    <w:altName w:val="Calibri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9E044" w14:textId="77777777" w:rsidR="00E374FE" w:rsidRDefault="00E374FE" w:rsidP="003E1B03">
      <w:pPr>
        <w:spacing w:after="0" w:line="240" w:lineRule="auto"/>
      </w:pPr>
      <w:r>
        <w:separator/>
      </w:r>
    </w:p>
  </w:footnote>
  <w:footnote w:type="continuationSeparator" w:id="0">
    <w:p w14:paraId="517ACAD4" w14:textId="77777777" w:rsidR="00E374FE" w:rsidRDefault="00E374FE" w:rsidP="003E1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827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18FE8CE" w14:textId="7A1E7E1A" w:rsidR="006338CB" w:rsidRPr="002501ED" w:rsidRDefault="006338CB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01E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01E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01E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43B6">
          <w:rPr>
            <w:rFonts w:ascii="Times New Roman" w:hAnsi="Times New Roman" w:cs="Times New Roman"/>
            <w:noProof/>
            <w:sz w:val="24"/>
            <w:szCs w:val="24"/>
          </w:rPr>
          <w:t>44</w:t>
        </w:r>
        <w:r w:rsidRPr="002501E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7ECC594" w14:textId="77777777" w:rsidR="006338CB" w:rsidRDefault="006338C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0A9CF" w14:textId="6DF4170D" w:rsidR="006338CB" w:rsidRPr="003828E0" w:rsidRDefault="006338CB" w:rsidP="001C0C61">
    <w:pPr>
      <w:pStyle w:val="a5"/>
      <w:jc w:val="right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5677C" w14:textId="77777777" w:rsidR="006338CB" w:rsidRPr="001C0C61" w:rsidRDefault="006338CB" w:rsidP="001C0C61">
    <w:pPr>
      <w:pStyle w:val="a5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9" w:hanging="360"/>
      </w:pPr>
      <w:rPr>
        <w:rFonts w:ascii="Symbol" w:hAnsi="Symbol" w:cs="Symbol" w:hint="default"/>
        <w:b/>
        <w:bCs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</w:lvl>
    <w:lvl w:ilvl="1">
      <w:start w:val="1"/>
      <w:numFmt w:val="bullet"/>
      <w:lvlText w:val="•"/>
      <w:lvlJc w:val="left"/>
      <w:pPr>
        <w:tabs>
          <w:tab w:val="num" w:pos="0"/>
        </w:tabs>
        <w:ind w:left="1635" w:hanging="555"/>
      </w:pPr>
      <w:rPr>
        <w:rFonts w:ascii="Times New Roman" w:hAnsi="Times New Roman" w:cs="Symbol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16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44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680" w:hanging="2160"/>
      </w:pPr>
    </w:lvl>
  </w:abstractNum>
  <w:abstractNum w:abstractNumId="4" w15:restartNumberingAfterBreak="0">
    <w:nsid w:val="0000000E"/>
    <w:multiLevelType w:val="multi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142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8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3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4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69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946" w:hanging="1440"/>
      </w:pPr>
    </w:lvl>
  </w:abstractNum>
  <w:abstractNum w:abstractNumId="5" w15:restartNumberingAfterBreak="0">
    <w:nsid w:val="0000000F"/>
    <w:multiLevelType w:val="single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</w:abstractNum>
  <w:abstractNum w:abstractNumId="6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−"/>
      <w:lvlJc w:val="left"/>
      <w:pPr>
        <w:tabs>
          <w:tab w:val="num" w:pos="0"/>
        </w:tabs>
        <w:ind w:left="1571" w:hanging="360"/>
      </w:pPr>
      <w:rPr>
        <w:rFonts w:ascii="Courier New" w:hAnsi="Courier New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/>
      </w:rPr>
    </w:lvl>
  </w:abstractNum>
  <w:abstractNum w:abstractNumId="7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</w:rPr>
    </w:lvl>
  </w:abstractNum>
  <w:abstractNum w:abstractNumId="9" w15:restartNumberingAfterBreak="0">
    <w:nsid w:val="045616E1"/>
    <w:multiLevelType w:val="multilevel"/>
    <w:tmpl w:val="051EA602"/>
    <w:lvl w:ilvl="0">
      <w:start w:val="1"/>
      <w:numFmt w:val="decimal"/>
      <w:lvlText w:val="%1."/>
      <w:lvlJc w:val="center"/>
      <w:pPr>
        <w:ind w:left="347" w:hanging="1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7" w:hanging="180"/>
      </w:pPr>
      <w:rPr>
        <w:rFonts w:hint="default"/>
      </w:rPr>
    </w:lvl>
  </w:abstractNum>
  <w:abstractNum w:abstractNumId="10" w15:restartNumberingAfterBreak="0">
    <w:nsid w:val="074E5F09"/>
    <w:multiLevelType w:val="multilevel"/>
    <w:tmpl w:val="63B6C99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0B700649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0B9451A5"/>
    <w:multiLevelType w:val="multilevel"/>
    <w:tmpl w:val="9B1AD828"/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i w:val="0"/>
        <w:sz w:val="24"/>
        <w:szCs w:val="24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851" w:hanging="491"/>
      </w:pPr>
      <w:rPr>
        <w:rFonts w:ascii="Times New Roman" w:hAnsi="Times New Roman"/>
        <w:i w:val="0"/>
        <w:sz w:val="24"/>
        <w:szCs w:val="24"/>
      </w:rPr>
    </w:lvl>
    <w:lvl w:ilvl="2">
      <w:start w:val="1"/>
      <w:numFmt w:val="decimal"/>
      <w:suff w:val="space"/>
      <w:lvlText w:val=".%2.%3 "/>
      <w:lvlJc w:val="left"/>
      <w:pPr>
        <w:tabs>
          <w:tab w:val="num" w:pos="0"/>
        </w:tabs>
        <w:ind w:left="1224" w:hanging="504"/>
      </w:pPr>
      <w:rPr>
        <w:rFonts w:ascii="Times New Roman" w:hAnsi="Times New Roman"/>
        <w:i w:val="0"/>
        <w:sz w:val="24"/>
        <w:szCs w:val="24"/>
      </w:rPr>
    </w:lvl>
    <w:lvl w:ilvl="3">
      <w:start w:val="1"/>
      <w:numFmt w:val="decimal"/>
      <w:suff w:val="space"/>
      <w:lvlText w:val=".%2.%3.%4"/>
      <w:lvlJc w:val="left"/>
      <w:pPr>
        <w:tabs>
          <w:tab w:val="num" w:pos="0"/>
        </w:tabs>
        <w:ind w:left="1728" w:hanging="651"/>
      </w:pPr>
      <w:rPr>
        <w:rFonts w:ascii="Times New Roman" w:hAnsi="Times New Roman"/>
        <w:i w:val="0"/>
        <w:sz w:val="24"/>
        <w:szCs w:val="24"/>
      </w:rPr>
    </w:lvl>
    <w:lvl w:ilvl="4">
      <w:start w:val="1"/>
      <w:numFmt w:val="decimal"/>
      <w:lvlText w:val=".%2.%3.%4.%5"/>
      <w:lvlJc w:val="left"/>
      <w:pPr>
        <w:tabs>
          <w:tab w:val="num" w:pos="0"/>
        </w:tabs>
        <w:ind w:left="2232" w:hanging="792"/>
      </w:pPr>
      <w:rPr>
        <w:rFonts w:ascii="Times New Roman" w:hAnsi="Times New Roman"/>
        <w:i w:val="0"/>
        <w:sz w:val="24"/>
        <w:szCs w:val="24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736" w:hanging="936"/>
      </w:pPr>
      <w:rPr>
        <w:rFonts w:ascii="Times New Roman" w:hAnsi="Times New Roman"/>
        <w:i w:val="0"/>
        <w:sz w:val="24"/>
        <w:szCs w:val="24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3240" w:hanging="1080"/>
      </w:pPr>
      <w:rPr>
        <w:rFonts w:ascii="Times New Roman" w:hAnsi="Times New Roman"/>
        <w:i w:val="0"/>
        <w:sz w:val="24"/>
        <w:szCs w:val="24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744" w:hanging="1224"/>
      </w:pPr>
      <w:rPr>
        <w:rFonts w:ascii="Times New Roman" w:hAnsi="Times New Roman"/>
        <w:i w:val="0"/>
        <w:sz w:val="24"/>
        <w:szCs w:val="24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4320" w:hanging="1440"/>
      </w:pPr>
      <w:rPr>
        <w:rFonts w:ascii="Times New Roman" w:hAnsi="Times New Roman"/>
        <w:i w:val="0"/>
        <w:sz w:val="24"/>
        <w:szCs w:val="24"/>
      </w:rPr>
    </w:lvl>
  </w:abstractNum>
  <w:abstractNum w:abstractNumId="13" w15:restartNumberingAfterBreak="0">
    <w:nsid w:val="0FED1C8B"/>
    <w:multiLevelType w:val="hybridMultilevel"/>
    <w:tmpl w:val="651A2C62"/>
    <w:lvl w:ilvl="0" w:tplc="08AE459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</w:rPr>
    </w:lvl>
    <w:lvl w:ilvl="1" w:tplc="1CF09FFA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/>
      </w:rPr>
    </w:lvl>
    <w:lvl w:ilvl="2" w:tplc="BF8253F4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/>
      </w:rPr>
    </w:lvl>
    <w:lvl w:ilvl="3" w:tplc="1FF684AC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/>
      </w:rPr>
    </w:lvl>
    <w:lvl w:ilvl="4" w:tplc="20942066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/>
      </w:rPr>
    </w:lvl>
    <w:lvl w:ilvl="5" w:tplc="53741D54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/>
      </w:rPr>
    </w:lvl>
    <w:lvl w:ilvl="6" w:tplc="9D3EC078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/>
      </w:rPr>
    </w:lvl>
    <w:lvl w:ilvl="7" w:tplc="613CD024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/>
      </w:rPr>
    </w:lvl>
    <w:lvl w:ilvl="8" w:tplc="8618E322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/>
      </w:rPr>
    </w:lvl>
  </w:abstractNum>
  <w:abstractNum w:abstractNumId="14" w15:restartNumberingAfterBreak="0">
    <w:nsid w:val="12782749"/>
    <w:multiLevelType w:val="multilevel"/>
    <w:tmpl w:val="CD70B7A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3"/>
      <w:numFmt w:val="decimal"/>
      <w:isLgl/>
      <w:lvlText w:val="%1.%2"/>
      <w:lvlJc w:val="left"/>
      <w:pPr>
        <w:ind w:left="1535" w:hanging="75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2178" w:hanging="7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6" w:hanging="2160"/>
      </w:pPr>
      <w:rPr>
        <w:rFonts w:hint="default"/>
      </w:rPr>
    </w:lvl>
  </w:abstractNum>
  <w:abstractNum w:abstractNumId="15" w15:restartNumberingAfterBreak="0">
    <w:nsid w:val="16711241"/>
    <w:multiLevelType w:val="hybridMultilevel"/>
    <w:tmpl w:val="EC7E29CA"/>
    <w:lvl w:ilvl="0" w:tplc="B7FCB7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 w:tplc="66F683B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5FCF6E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B42044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F34476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8E4FF2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3A084A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FB6587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106FC7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8A24249"/>
    <w:multiLevelType w:val="multilevel"/>
    <w:tmpl w:val="D2A0F172"/>
    <w:lvl w:ilvl="0">
      <w:start w:val="1"/>
      <w:numFmt w:val="decimal"/>
      <w:lvlText w:val="%1."/>
      <w:lvlJc w:val="center"/>
      <w:pPr>
        <w:ind w:left="347" w:hanging="1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7" w:hanging="180"/>
      </w:pPr>
      <w:rPr>
        <w:rFonts w:hint="default"/>
      </w:rPr>
    </w:lvl>
  </w:abstractNum>
  <w:abstractNum w:abstractNumId="17" w15:restartNumberingAfterBreak="0">
    <w:nsid w:val="1D02083D"/>
    <w:multiLevelType w:val="hybridMultilevel"/>
    <w:tmpl w:val="94AE69B6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8" w15:restartNumberingAfterBreak="0">
    <w:nsid w:val="21434AE3"/>
    <w:multiLevelType w:val="multilevel"/>
    <w:tmpl w:val="39A49AC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24" w:hanging="1800"/>
      </w:pPr>
      <w:rPr>
        <w:rFonts w:hint="default"/>
      </w:rPr>
    </w:lvl>
  </w:abstractNum>
  <w:abstractNum w:abstractNumId="19" w15:restartNumberingAfterBreak="0">
    <w:nsid w:val="21A61822"/>
    <w:multiLevelType w:val="hybridMultilevel"/>
    <w:tmpl w:val="64CA1A90"/>
    <w:lvl w:ilvl="0" w:tplc="0F7200F0">
      <w:start w:val="1"/>
      <w:numFmt w:val="decimal"/>
      <w:lvlText w:val="%1."/>
      <w:lvlJc w:val="righ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24D13BD"/>
    <w:multiLevelType w:val="multilevel"/>
    <w:tmpl w:val="1F2AE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28F85A57"/>
    <w:multiLevelType w:val="multilevel"/>
    <w:tmpl w:val="0F8236D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2" w15:restartNumberingAfterBreak="0">
    <w:nsid w:val="2B2C724E"/>
    <w:multiLevelType w:val="hybridMultilevel"/>
    <w:tmpl w:val="C73A724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A7521"/>
    <w:multiLevelType w:val="multilevel"/>
    <w:tmpl w:val="C43E3352"/>
    <w:lvl w:ilvl="0">
      <w:start w:val="1"/>
      <w:numFmt w:val="decimal"/>
      <w:lvlText w:val="%1."/>
      <w:lvlJc w:val="center"/>
      <w:pPr>
        <w:ind w:left="502" w:hanging="21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24" w15:restartNumberingAfterBreak="0">
    <w:nsid w:val="3D6E71F3"/>
    <w:multiLevelType w:val="multilevel"/>
    <w:tmpl w:val="87125F0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5" w15:restartNumberingAfterBreak="0">
    <w:nsid w:val="3EAD3C63"/>
    <w:multiLevelType w:val="hybridMultilevel"/>
    <w:tmpl w:val="9E8AB05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30B2FB6"/>
    <w:multiLevelType w:val="hybridMultilevel"/>
    <w:tmpl w:val="4A6470AC"/>
    <w:lvl w:ilvl="0" w:tplc="D85A98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F0A8120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FDE0C4C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28BC1FF8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AB6EFB0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B986BEC8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A738C11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E410CCB2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3D36B32A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47874370"/>
    <w:multiLevelType w:val="multilevel"/>
    <w:tmpl w:val="04687D2E"/>
    <w:lvl w:ilvl="0">
      <w:start w:val="1"/>
      <w:numFmt w:val="decimal"/>
      <w:lvlText w:val="%1."/>
      <w:lvlJc w:val="left"/>
      <w:pPr>
        <w:tabs>
          <w:tab w:val="num" w:pos="0"/>
        </w:tabs>
        <w:ind w:left="2142" w:hanging="360"/>
      </w:pPr>
      <w:rPr>
        <w:bCs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8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3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4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69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946" w:hanging="1440"/>
      </w:pPr>
    </w:lvl>
  </w:abstractNum>
  <w:abstractNum w:abstractNumId="28" w15:restartNumberingAfterBreak="0">
    <w:nsid w:val="48674FFA"/>
    <w:multiLevelType w:val="multilevel"/>
    <w:tmpl w:val="D2FEF5C0"/>
    <w:lvl w:ilvl="0">
      <w:start w:val="1"/>
      <w:numFmt w:val="decimal"/>
      <w:lvlText w:val="%1."/>
      <w:lvlJc w:val="center"/>
      <w:pPr>
        <w:ind w:left="347" w:hanging="1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7" w:hanging="180"/>
      </w:pPr>
      <w:rPr>
        <w:rFonts w:hint="default"/>
      </w:rPr>
    </w:lvl>
  </w:abstractNum>
  <w:abstractNum w:abstractNumId="29" w15:restartNumberingAfterBreak="0">
    <w:nsid w:val="49F169F4"/>
    <w:multiLevelType w:val="hybridMultilevel"/>
    <w:tmpl w:val="AF90A002"/>
    <w:lvl w:ilvl="0" w:tplc="0F7200F0">
      <w:start w:val="1"/>
      <w:numFmt w:val="decimal"/>
      <w:lvlText w:val="%1."/>
      <w:lvlJc w:val="righ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C6630E2"/>
    <w:multiLevelType w:val="hybridMultilevel"/>
    <w:tmpl w:val="22627DAE"/>
    <w:lvl w:ilvl="0" w:tplc="0F7200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FA75CD"/>
    <w:multiLevelType w:val="multilevel"/>
    <w:tmpl w:val="6472DE10"/>
    <w:lvl w:ilvl="0">
      <w:start w:val="1"/>
      <w:numFmt w:val="decimal"/>
      <w:lvlText w:val="%1."/>
      <w:lvlJc w:val="center"/>
      <w:pPr>
        <w:ind w:left="347" w:hanging="1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7" w:hanging="180"/>
      </w:pPr>
      <w:rPr>
        <w:rFonts w:hint="default"/>
      </w:rPr>
    </w:lvl>
  </w:abstractNum>
  <w:abstractNum w:abstractNumId="32" w15:restartNumberingAfterBreak="0">
    <w:nsid w:val="582F3FBC"/>
    <w:multiLevelType w:val="multilevel"/>
    <w:tmpl w:val="B91881A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3" w15:restartNumberingAfterBreak="0">
    <w:nsid w:val="5CDF11E8"/>
    <w:multiLevelType w:val="multilevel"/>
    <w:tmpl w:val="7C287910"/>
    <w:lvl w:ilvl="0">
      <w:start w:val="1"/>
      <w:numFmt w:val="decimal"/>
      <w:lvlText w:val="%1."/>
      <w:lvlJc w:val="center"/>
      <w:pPr>
        <w:ind w:left="347" w:hanging="1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7" w:hanging="180"/>
      </w:pPr>
      <w:rPr>
        <w:rFonts w:hint="default"/>
      </w:rPr>
    </w:lvl>
  </w:abstractNum>
  <w:abstractNum w:abstractNumId="34" w15:restartNumberingAfterBreak="0">
    <w:nsid w:val="5CF457FA"/>
    <w:multiLevelType w:val="hybridMultilevel"/>
    <w:tmpl w:val="642C6684"/>
    <w:lvl w:ilvl="0" w:tplc="FFFFFFFF">
      <w:start w:val="1"/>
      <w:numFmt w:val="decimal"/>
      <w:lvlText w:val="%1."/>
      <w:lvlJc w:val="center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A103A0"/>
    <w:multiLevelType w:val="hybridMultilevel"/>
    <w:tmpl w:val="9CD65694"/>
    <w:lvl w:ilvl="0" w:tplc="FD4AA37C">
      <w:start w:val="1"/>
      <w:numFmt w:val="decimal"/>
      <w:lvlText w:val="%1."/>
      <w:lvlJc w:val="left"/>
      <w:pPr>
        <w:tabs>
          <w:tab w:val="num" w:pos="0"/>
        </w:tabs>
        <w:ind w:left="79" w:hanging="360"/>
      </w:pPr>
      <w:rPr>
        <w:b w:val="0"/>
        <w:bCs/>
      </w:rPr>
    </w:lvl>
    <w:lvl w:ilvl="1" w:tplc="5C78D9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17E5B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6BA9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20F6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3A0C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D70D0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18471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C4A65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63F32115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54420A5"/>
    <w:multiLevelType w:val="hybridMultilevel"/>
    <w:tmpl w:val="642C6684"/>
    <w:lvl w:ilvl="0" w:tplc="31224B90">
      <w:start w:val="1"/>
      <w:numFmt w:val="decimal"/>
      <w:lvlText w:val="%1."/>
      <w:lvlJc w:val="center"/>
      <w:pPr>
        <w:ind w:left="502" w:hanging="360"/>
      </w:pPr>
    </w:lvl>
    <w:lvl w:ilvl="1" w:tplc="35B6D912">
      <w:start w:val="1"/>
      <w:numFmt w:val="lowerLetter"/>
      <w:lvlText w:val="%2."/>
      <w:lvlJc w:val="left"/>
      <w:pPr>
        <w:ind w:left="1440" w:hanging="360"/>
      </w:pPr>
    </w:lvl>
    <w:lvl w:ilvl="2" w:tplc="1F566EE4">
      <w:start w:val="1"/>
      <w:numFmt w:val="lowerRoman"/>
      <w:lvlText w:val="%3."/>
      <w:lvlJc w:val="right"/>
      <w:pPr>
        <w:ind w:left="2160" w:hanging="180"/>
      </w:pPr>
    </w:lvl>
    <w:lvl w:ilvl="3" w:tplc="B6CC54F0">
      <w:start w:val="1"/>
      <w:numFmt w:val="decimal"/>
      <w:lvlText w:val="%4."/>
      <w:lvlJc w:val="left"/>
      <w:pPr>
        <w:ind w:left="2880" w:hanging="360"/>
      </w:pPr>
    </w:lvl>
    <w:lvl w:ilvl="4" w:tplc="DC2056A4">
      <w:start w:val="1"/>
      <w:numFmt w:val="lowerLetter"/>
      <w:lvlText w:val="%5."/>
      <w:lvlJc w:val="left"/>
      <w:pPr>
        <w:ind w:left="3600" w:hanging="360"/>
      </w:pPr>
    </w:lvl>
    <w:lvl w:ilvl="5" w:tplc="2DB00B32">
      <w:start w:val="1"/>
      <w:numFmt w:val="lowerRoman"/>
      <w:lvlText w:val="%6."/>
      <w:lvlJc w:val="right"/>
      <w:pPr>
        <w:ind w:left="4320" w:hanging="180"/>
      </w:pPr>
    </w:lvl>
    <w:lvl w:ilvl="6" w:tplc="DA8E188C">
      <w:start w:val="1"/>
      <w:numFmt w:val="decimal"/>
      <w:lvlText w:val="%7."/>
      <w:lvlJc w:val="left"/>
      <w:pPr>
        <w:ind w:left="5040" w:hanging="360"/>
      </w:pPr>
    </w:lvl>
    <w:lvl w:ilvl="7" w:tplc="0D4A21B6">
      <w:start w:val="1"/>
      <w:numFmt w:val="lowerLetter"/>
      <w:lvlText w:val="%8."/>
      <w:lvlJc w:val="left"/>
      <w:pPr>
        <w:ind w:left="5760" w:hanging="360"/>
      </w:pPr>
    </w:lvl>
    <w:lvl w:ilvl="8" w:tplc="CE6E0F5A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C15C8"/>
    <w:multiLevelType w:val="multilevel"/>
    <w:tmpl w:val="8DC08E1A"/>
    <w:lvl w:ilvl="0">
      <w:start w:val="1"/>
      <w:numFmt w:val="decimal"/>
      <w:lvlText w:val="%1."/>
      <w:lvlJc w:val="center"/>
      <w:pPr>
        <w:ind w:left="72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6A604416"/>
    <w:multiLevelType w:val="hybridMultilevel"/>
    <w:tmpl w:val="64CA1A90"/>
    <w:lvl w:ilvl="0" w:tplc="FFFFFFFF">
      <w:start w:val="1"/>
      <w:numFmt w:val="decimal"/>
      <w:lvlText w:val="%1."/>
      <w:lvlJc w:val="right"/>
      <w:pPr>
        <w:ind w:left="643" w:hanging="360"/>
      </w:p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B7246C5"/>
    <w:multiLevelType w:val="multilevel"/>
    <w:tmpl w:val="8FDEC56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984" w:hanging="2160"/>
      </w:pPr>
      <w:rPr>
        <w:rFonts w:hint="default"/>
      </w:rPr>
    </w:lvl>
  </w:abstractNum>
  <w:abstractNum w:abstractNumId="41" w15:restartNumberingAfterBreak="0">
    <w:nsid w:val="76835A37"/>
    <w:multiLevelType w:val="multilevel"/>
    <w:tmpl w:val="BE7076D0"/>
    <w:lvl w:ilvl="0">
      <w:start w:val="1"/>
      <w:numFmt w:val="decimal"/>
      <w:lvlText w:val="%1."/>
      <w:lvlJc w:val="center"/>
      <w:pPr>
        <w:ind w:left="347" w:hanging="1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7" w:hanging="180"/>
      </w:pPr>
      <w:rPr>
        <w:rFonts w:hint="default"/>
      </w:rPr>
    </w:lvl>
  </w:abstractNum>
  <w:abstractNum w:abstractNumId="42" w15:restartNumberingAfterBreak="0">
    <w:nsid w:val="781640B8"/>
    <w:multiLevelType w:val="multilevel"/>
    <w:tmpl w:val="08E6DDB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C2D0FA2"/>
    <w:multiLevelType w:val="multilevel"/>
    <w:tmpl w:val="803CF300"/>
    <w:lvl w:ilvl="0">
      <w:start w:val="1"/>
      <w:numFmt w:val="decimal"/>
      <w:lvlText w:val="%1."/>
      <w:lvlJc w:val="center"/>
      <w:pPr>
        <w:ind w:left="347" w:hanging="1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7" w:hanging="180"/>
      </w:pPr>
      <w:rPr>
        <w:rFonts w:hint="default"/>
      </w:rPr>
    </w:lvl>
  </w:abstractNum>
  <w:num w:numId="1" w16cid:durableId="1767580672">
    <w:abstractNumId w:val="22"/>
  </w:num>
  <w:num w:numId="2" w16cid:durableId="616378672">
    <w:abstractNumId w:val="11"/>
  </w:num>
  <w:num w:numId="3" w16cid:durableId="966816984">
    <w:abstractNumId w:val="10"/>
  </w:num>
  <w:num w:numId="4" w16cid:durableId="1180855985">
    <w:abstractNumId w:val="21"/>
  </w:num>
  <w:num w:numId="5" w16cid:durableId="914633474">
    <w:abstractNumId w:val="32"/>
  </w:num>
  <w:num w:numId="6" w16cid:durableId="197008606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6985626">
    <w:abstractNumId w:val="1"/>
    <w:lvlOverride w:ilvl="0">
      <w:startOverride w:val="1"/>
    </w:lvlOverride>
  </w:num>
  <w:num w:numId="8" w16cid:durableId="1094547008">
    <w:abstractNumId w:val="5"/>
    <w:lvlOverride w:ilvl="0">
      <w:startOverride w:val="1"/>
    </w:lvlOverride>
  </w:num>
  <w:num w:numId="9" w16cid:durableId="1061172243">
    <w:abstractNumId w:val="36"/>
  </w:num>
  <w:num w:numId="10" w16cid:durableId="631208440">
    <w:abstractNumId w:val="20"/>
  </w:num>
  <w:num w:numId="11" w16cid:durableId="985737934">
    <w:abstractNumId w:val="30"/>
  </w:num>
  <w:num w:numId="12" w16cid:durableId="329989589">
    <w:abstractNumId w:val="18"/>
  </w:num>
  <w:num w:numId="13" w16cid:durableId="15809398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5109252">
    <w:abstractNumId w:val="42"/>
  </w:num>
  <w:num w:numId="15" w16cid:durableId="1925794152">
    <w:abstractNumId w:val="38"/>
  </w:num>
  <w:num w:numId="16" w16cid:durableId="1064716616">
    <w:abstractNumId w:val="23"/>
  </w:num>
  <w:num w:numId="17" w16cid:durableId="1688480471">
    <w:abstractNumId w:val="25"/>
  </w:num>
  <w:num w:numId="18" w16cid:durableId="551424696">
    <w:abstractNumId w:val="41"/>
  </w:num>
  <w:num w:numId="19" w16cid:durableId="1877034950">
    <w:abstractNumId w:val="31"/>
  </w:num>
  <w:num w:numId="20" w16cid:durableId="2142458977">
    <w:abstractNumId w:val="9"/>
  </w:num>
  <w:num w:numId="21" w16cid:durableId="238253206">
    <w:abstractNumId w:val="33"/>
  </w:num>
  <w:num w:numId="22" w16cid:durableId="438645691">
    <w:abstractNumId w:val="28"/>
  </w:num>
  <w:num w:numId="23" w16cid:durableId="2129859347">
    <w:abstractNumId w:val="16"/>
  </w:num>
  <w:num w:numId="24" w16cid:durableId="1054961405">
    <w:abstractNumId w:val="43"/>
  </w:num>
  <w:num w:numId="25" w16cid:durableId="1753316753">
    <w:abstractNumId w:val="13"/>
  </w:num>
  <w:num w:numId="26" w16cid:durableId="51344901">
    <w:abstractNumId w:val="35"/>
  </w:num>
  <w:num w:numId="27" w16cid:durableId="1877497700">
    <w:abstractNumId w:val="27"/>
  </w:num>
  <w:num w:numId="28" w16cid:durableId="156386109">
    <w:abstractNumId w:val="12"/>
  </w:num>
  <w:num w:numId="29" w16cid:durableId="688262853">
    <w:abstractNumId w:val="14"/>
  </w:num>
  <w:num w:numId="30" w16cid:durableId="1303192152">
    <w:abstractNumId w:val="0"/>
  </w:num>
  <w:num w:numId="31" w16cid:durableId="480198743">
    <w:abstractNumId w:val="2"/>
  </w:num>
  <w:num w:numId="32" w16cid:durableId="560023478">
    <w:abstractNumId w:val="3"/>
  </w:num>
  <w:num w:numId="33" w16cid:durableId="535049083">
    <w:abstractNumId w:val="8"/>
  </w:num>
  <w:num w:numId="34" w16cid:durableId="2129349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9713015">
    <w:abstractNumId w:val="26"/>
  </w:num>
  <w:num w:numId="36" w16cid:durableId="1104836643">
    <w:abstractNumId w:val="17"/>
  </w:num>
  <w:num w:numId="37" w16cid:durableId="992945905">
    <w:abstractNumId w:val="24"/>
  </w:num>
  <w:num w:numId="38" w16cid:durableId="421070680">
    <w:abstractNumId w:val="6"/>
  </w:num>
  <w:num w:numId="39" w16cid:durableId="719978981">
    <w:abstractNumId w:val="7"/>
  </w:num>
  <w:num w:numId="40" w16cid:durableId="1259675315">
    <w:abstractNumId w:val="40"/>
  </w:num>
  <w:num w:numId="41" w16cid:durableId="1607544293">
    <w:abstractNumId w:val="5"/>
  </w:num>
  <w:num w:numId="42" w16cid:durableId="516041541">
    <w:abstractNumId w:val="29"/>
  </w:num>
  <w:num w:numId="43" w16cid:durableId="364910586">
    <w:abstractNumId w:val="29"/>
  </w:num>
  <w:num w:numId="44" w16cid:durableId="1961954152">
    <w:abstractNumId w:val="39"/>
  </w:num>
  <w:num w:numId="45" w16cid:durableId="19970296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631748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8431207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784"/>
    <w:rsid w:val="00001BBD"/>
    <w:rsid w:val="00002078"/>
    <w:rsid w:val="00002AA3"/>
    <w:rsid w:val="00005129"/>
    <w:rsid w:val="000069E9"/>
    <w:rsid w:val="00010060"/>
    <w:rsid w:val="00011997"/>
    <w:rsid w:val="00012302"/>
    <w:rsid w:val="000141F1"/>
    <w:rsid w:val="000152CF"/>
    <w:rsid w:val="00015CB1"/>
    <w:rsid w:val="0002037D"/>
    <w:rsid w:val="00020947"/>
    <w:rsid w:val="00020A7D"/>
    <w:rsid w:val="000224AA"/>
    <w:rsid w:val="00023CD6"/>
    <w:rsid w:val="0002654F"/>
    <w:rsid w:val="000329CC"/>
    <w:rsid w:val="00032F5F"/>
    <w:rsid w:val="00033100"/>
    <w:rsid w:val="000342C3"/>
    <w:rsid w:val="000347A8"/>
    <w:rsid w:val="0003503D"/>
    <w:rsid w:val="00035AF0"/>
    <w:rsid w:val="00035D98"/>
    <w:rsid w:val="00036539"/>
    <w:rsid w:val="00036783"/>
    <w:rsid w:val="00036935"/>
    <w:rsid w:val="00041488"/>
    <w:rsid w:val="00046490"/>
    <w:rsid w:val="00046985"/>
    <w:rsid w:val="00046E54"/>
    <w:rsid w:val="000470A0"/>
    <w:rsid w:val="00050094"/>
    <w:rsid w:val="0005016F"/>
    <w:rsid w:val="00051805"/>
    <w:rsid w:val="00052296"/>
    <w:rsid w:val="000525FB"/>
    <w:rsid w:val="000544FF"/>
    <w:rsid w:val="00054E25"/>
    <w:rsid w:val="0005509E"/>
    <w:rsid w:val="0005617B"/>
    <w:rsid w:val="00056482"/>
    <w:rsid w:val="00056DFF"/>
    <w:rsid w:val="000618A9"/>
    <w:rsid w:val="00062030"/>
    <w:rsid w:val="0006270E"/>
    <w:rsid w:val="00063E07"/>
    <w:rsid w:val="000640E0"/>
    <w:rsid w:val="000643B6"/>
    <w:rsid w:val="000664FD"/>
    <w:rsid w:val="00071685"/>
    <w:rsid w:val="00072827"/>
    <w:rsid w:val="00073E52"/>
    <w:rsid w:val="00074155"/>
    <w:rsid w:val="000756DE"/>
    <w:rsid w:val="00076D29"/>
    <w:rsid w:val="0008067D"/>
    <w:rsid w:val="00081422"/>
    <w:rsid w:val="00081530"/>
    <w:rsid w:val="00084E09"/>
    <w:rsid w:val="00086055"/>
    <w:rsid w:val="00090142"/>
    <w:rsid w:val="000913CE"/>
    <w:rsid w:val="000932EE"/>
    <w:rsid w:val="00094010"/>
    <w:rsid w:val="00094614"/>
    <w:rsid w:val="00094815"/>
    <w:rsid w:val="000948DC"/>
    <w:rsid w:val="000968FB"/>
    <w:rsid w:val="000A1DB5"/>
    <w:rsid w:val="000A2EF5"/>
    <w:rsid w:val="000A5614"/>
    <w:rsid w:val="000A57FA"/>
    <w:rsid w:val="000A78EE"/>
    <w:rsid w:val="000A78FC"/>
    <w:rsid w:val="000B13F9"/>
    <w:rsid w:val="000B252E"/>
    <w:rsid w:val="000B6B19"/>
    <w:rsid w:val="000C14F8"/>
    <w:rsid w:val="000C272E"/>
    <w:rsid w:val="000C33DB"/>
    <w:rsid w:val="000C58EC"/>
    <w:rsid w:val="000C5A78"/>
    <w:rsid w:val="000D0E7C"/>
    <w:rsid w:val="000E1B0A"/>
    <w:rsid w:val="000E1C5E"/>
    <w:rsid w:val="000E35BB"/>
    <w:rsid w:val="000E40C7"/>
    <w:rsid w:val="000E4700"/>
    <w:rsid w:val="000E4FF3"/>
    <w:rsid w:val="000E509C"/>
    <w:rsid w:val="000E5C36"/>
    <w:rsid w:val="000F0728"/>
    <w:rsid w:val="000F191D"/>
    <w:rsid w:val="000F1FC9"/>
    <w:rsid w:val="000F24D6"/>
    <w:rsid w:val="000F2583"/>
    <w:rsid w:val="000F429B"/>
    <w:rsid w:val="000F44E1"/>
    <w:rsid w:val="000F53E1"/>
    <w:rsid w:val="000F62FD"/>
    <w:rsid w:val="000F6B3F"/>
    <w:rsid w:val="000F6D3B"/>
    <w:rsid w:val="00103683"/>
    <w:rsid w:val="001039E9"/>
    <w:rsid w:val="0010458F"/>
    <w:rsid w:val="00106ACD"/>
    <w:rsid w:val="001074CD"/>
    <w:rsid w:val="00111598"/>
    <w:rsid w:val="00112D47"/>
    <w:rsid w:val="001131CA"/>
    <w:rsid w:val="00114C67"/>
    <w:rsid w:val="00114D46"/>
    <w:rsid w:val="0011695E"/>
    <w:rsid w:val="00122748"/>
    <w:rsid w:val="001230E4"/>
    <w:rsid w:val="00123EF8"/>
    <w:rsid w:val="00125039"/>
    <w:rsid w:val="00125154"/>
    <w:rsid w:val="00127BEE"/>
    <w:rsid w:val="0013067F"/>
    <w:rsid w:val="00130E04"/>
    <w:rsid w:val="00131D29"/>
    <w:rsid w:val="00132685"/>
    <w:rsid w:val="00133390"/>
    <w:rsid w:val="00135311"/>
    <w:rsid w:val="001366EA"/>
    <w:rsid w:val="00137E13"/>
    <w:rsid w:val="00140815"/>
    <w:rsid w:val="00141579"/>
    <w:rsid w:val="001417D1"/>
    <w:rsid w:val="00143400"/>
    <w:rsid w:val="0014351D"/>
    <w:rsid w:val="0014525C"/>
    <w:rsid w:val="001458E9"/>
    <w:rsid w:val="00146E18"/>
    <w:rsid w:val="001509DB"/>
    <w:rsid w:val="00151370"/>
    <w:rsid w:val="00152666"/>
    <w:rsid w:val="00154EF1"/>
    <w:rsid w:val="00155883"/>
    <w:rsid w:val="001641C5"/>
    <w:rsid w:val="0016493D"/>
    <w:rsid w:val="001670A3"/>
    <w:rsid w:val="00167865"/>
    <w:rsid w:val="00172A89"/>
    <w:rsid w:val="00172B03"/>
    <w:rsid w:val="00174765"/>
    <w:rsid w:val="00174E6E"/>
    <w:rsid w:val="00175959"/>
    <w:rsid w:val="00175B3C"/>
    <w:rsid w:val="00177972"/>
    <w:rsid w:val="00184918"/>
    <w:rsid w:val="00185931"/>
    <w:rsid w:val="001874D4"/>
    <w:rsid w:val="0019092B"/>
    <w:rsid w:val="00190E74"/>
    <w:rsid w:val="00191151"/>
    <w:rsid w:val="00191346"/>
    <w:rsid w:val="00195C21"/>
    <w:rsid w:val="00196A7E"/>
    <w:rsid w:val="001A01EC"/>
    <w:rsid w:val="001A483F"/>
    <w:rsid w:val="001B094B"/>
    <w:rsid w:val="001B272D"/>
    <w:rsid w:val="001B2BD6"/>
    <w:rsid w:val="001B542F"/>
    <w:rsid w:val="001B6CCD"/>
    <w:rsid w:val="001B7A17"/>
    <w:rsid w:val="001C0C61"/>
    <w:rsid w:val="001C5236"/>
    <w:rsid w:val="001C55FE"/>
    <w:rsid w:val="001C6F4C"/>
    <w:rsid w:val="001D1FC5"/>
    <w:rsid w:val="001D454E"/>
    <w:rsid w:val="001D6E15"/>
    <w:rsid w:val="001E0E3F"/>
    <w:rsid w:val="001E462B"/>
    <w:rsid w:val="001E5607"/>
    <w:rsid w:val="001E668B"/>
    <w:rsid w:val="001E6CF7"/>
    <w:rsid w:val="001E77B9"/>
    <w:rsid w:val="001E7876"/>
    <w:rsid w:val="001F0733"/>
    <w:rsid w:val="001F1480"/>
    <w:rsid w:val="001F2CDD"/>
    <w:rsid w:val="001F4B66"/>
    <w:rsid w:val="001F4E83"/>
    <w:rsid w:val="001F5CE7"/>
    <w:rsid w:val="001F7D18"/>
    <w:rsid w:val="0020034D"/>
    <w:rsid w:val="00201D83"/>
    <w:rsid w:val="0020475C"/>
    <w:rsid w:val="0020489F"/>
    <w:rsid w:val="00204E04"/>
    <w:rsid w:val="0020560C"/>
    <w:rsid w:val="002058EB"/>
    <w:rsid w:val="00205909"/>
    <w:rsid w:val="002059A7"/>
    <w:rsid w:val="00206B1D"/>
    <w:rsid w:val="002103BF"/>
    <w:rsid w:val="00210847"/>
    <w:rsid w:val="00210855"/>
    <w:rsid w:val="002117C7"/>
    <w:rsid w:val="00211A81"/>
    <w:rsid w:val="00214BFF"/>
    <w:rsid w:val="00215DEC"/>
    <w:rsid w:val="002162F1"/>
    <w:rsid w:val="002222C8"/>
    <w:rsid w:val="00223003"/>
    <w:rsid w:val="00223481"/>
    <w:rsid w:val="0022544B"/>
    <w:rsid w:val="00225959"/>
    <w:rsid w:val="002262AB"/>
    <w:rsid w:val="002265BC"/>
    <w:rsid w:val="002266BD"/>
    <w:rsid w:val="002274CE"/>
    <w:rsid w:val="002277AC"/>
    <w:rsid w:val="00231D75"/>
    <w:rsid w:val="00232034"/>
    <w:rsid w:val="00234FF6"/>
    <w:rsid w:val="00236B62"/>
    <w:rsid w:val="00237F36"/>
    <w:rsid w:val="00240F47"/>
    <w:rsid w:val="002417CE"/>
    <w:rsid w:val="002419E2"/>
    <w:rsid w:val="002421AB"/>
    <w:rsid w:val="00242DC6"/>
    <w:rsid w:val="00242F8E"/>
    <w:rsid w:val="00243D4C"/>
    <w:rsid w:val="00245FF3"/>
    <w:rsid w:val="00246F10"/>
    <w:rsid w:val="00250099"/>
    <w:rsid w:val="002501ED"/>
    <w:rsid w:val="002509E5"/>
    <w:rsid w:val="00250A5E"/>
    <w:rsid w:val="00251D85"/>
    <w:rsid w:val="00251FE4"/>
    <w:rsid w:val="0025486B"/>
    <w:rsid w:val="00255214"/>
    <w:rsid w:val="002564C9"/>
    <w:rsid w:val="002570EE"/>
    <w:rsid w:val="0026001B"/>
    <w:rsid w:val="00260236"/>
    <w:rsid w:val="00260465"/>
    <w:rsid w:val="002620A8"/>
    <w:rsid w:val="00263792"/>
    <w:rsid w:val="002642CC"/>
    <w:rsid w:val="00264C38"/>
    <w:rsid w:val="002673CD"/>
    <w:rsid w:val="00267494"/>
    <w:rsid w:val="00267784"/>
    <w:rsid w:val="00270568"/>
    <w:rsid w:val="002707AF"/>
    <w:rsid w:val="00270B47"/>
    <w:rsid w:val="00273698"/>
    <w:rsid w:val="0027427D"/>
    <w:rsid w:val="00274B81"/>
    <w:rsid w:val="002754B7"/>
    <w:rsid w:val="00281661"/>
    <w:rsid w:val="002828C2"/>
    <w:rsid w:val="00283BA6"/>
    <w:rsid w:val="002843AA"/>
    <w:rsid w:val="00291883"/>
    <w:rsid w:val="00291992"/>
    <w:rsid w:val="00292C46"/>
    <w:rsid w:val="002963B3"/>
    <w:rsid w:val="00296678"/>
    <w:rsid w:val="00297160"/>
    <w:rsid w:val="0029747C"/>
    <w:rsid w:val="00297B47"/>
    <w:rsid w:val="00297D6B"/>
    <w:rsid w:val="002A0059"/>
    <w:rsid w:val="002A02B8"/>
    <w:rsid w:val="002A38B0"/>
    <w:rsid w:val="002A435E"/>
    <w:rsid w:val="002A4D86"/>
    <w:rsid w:val="002A6144"/>
    <w:rsid w:val="002A6242"/>
    <w:rsid w:val="002B037D"/>
    <w:rsid w:val="002B06B8"/>
    <w:rsid w:val="002B1E70"/>
    <w:rsid w:val="002B4E71"/>
    <w:rsid w:val="002B4FC1"/>
    <w:rsid w:val="002B5A17"/>
    <w:rsid w:val="002B768D"/>
    <w:rsid w:val="002C0453"/>
    <w:rsid w:val="002C23A2"/>
    <w:rsid w:val="002C3174"/>
    <w:rsid w:val="002C4FC7"/>
    <w:rsid w:val="002C6E3D"/>
    <w:rsid w:val="002D04AF"/>
    <w:rsid w:val="002D0C6E"/>
    <w:rsid w:val="002D11C0"/>
    <w:rsid w:val="002D2389"/>
    <w:rsid w:val="002D5E6B"/>
    <w:rsid w:val="002D6D9D"/>
    <w:rsid w:val="002D7A20"/>
    <w:rsid w:val="002E1326"/>
    <w:rsid w:val="002E2018"/>
    <w:rsid w:val="002E42AC"/>
    <w:rsid w:val="002E4631"/>
    <w:rsid w:val="002E61E4"/>
    <w:rsid w:val="002E7A64"/>
    <w:rsid w:val="002F0064"/>
    <w:rsid w:val="002F2503"/>
    <w:rsid w:val="002F2D0F"/>
    <w:rsid w:val="002F5EA2"/>
    <w:rsid w:val="002F677E"/>
    <w:rsid w:val="002F67DB"/>
    <w:rsid w:val="002F683F"/>
    <w:rsid w:val="00304397"/>
    <w:rsid w:val="003116C8"/>
    <w:rsid w:val="003120B1"/>
    <w:rsid w:val="0031348A"/>
    <w:rsid w:val="0031430B"/>
    <w:rsid w:val="003147BB"/>
    <w:rsid w:val="00314868"/>
    <w:rsid w:val="003150A7"/>
    <w:rsid w:val="003158CD"/>
    <w:rsid w:val="003204B7"/>
    <w:rsid w:val="003220D3"/>
    <w:rsid w:val="003221AF"/>
    <w:rsid w:val="0032494F"/>
    <w:rsid w:val="003301B8"/>
    <w:rsid w:val="003332D6"/>
    <w:rsid w:val="003341AA"/>
    <w:rsid w:val="003342D9"/>
    <w:rsid w:val="00334E94"/>
    <w:rsid w:val="0033767D"/>
    <w:rsid w:val="003414D8"/>
    <w:rsid w:val="00345BB9"/>
    <w:rsid w:val="003473D6"/>
    <w:rsid w:val="00350BA9"/>
    <w:rsid w:val="00351590"/>
    <w:rsid w:val="0035383B"/>
    <w:rsid w:val="0035682D"/>
    <w:rsid w:val="00356A62"/>
    <w:rsid w:val="00357D49"/>
    <w:rsid w:val="00357D82"/>
    <w:rsid w:val="00360DB1"/>
    <w:rsid w:val="00363398"/>
    <w:rsid w:val="003634E3"/>
    <w:rsid w:val="00363868"/>
    <w:rsid w:val="00364939"/>
    <w:rsid w:val="003649B1"/>
    <w:rsid w:val="00364E67"/>
    <w:rsid w:val="00373CEB"/>
    <w:rsid w:val="00377B59"/>
    <w:rsid w:val="0038092C"/>
    <w:rsid w:val="003828E0"/>
    <w:rsid w:val="003907DA"/>
    <w:rsid w:val="003915B7"/>
    <w:rsid w:val="003926BC"/>
    <w:rsid w:val="003A117C"/>
    <w:rsid w:val="003A1529"/>
    <w:rsid w:val="003A2415"/>
    <w:rsid w:val="003A6CD6"/>
    <w:rsid w:val="003A70B3"/>
    <w:rsid w:val="003B23DE"/>
    <w:rsid w:val="003B3CF9"/>
    <w:rsid w:val="003B55EF"/>
    <w:rsid w:val="003B7103"/>
    <w:rsid w:val="003B7542"/>
    <w:rsid w:val="003B7B68"/>
    <w:rsid w:val="003C2B8F"/>
    <w:rsid w:val="003C6DB3"/>
    <w:rsid w:val="003C7995"/>
    <w:rsid w:val="003D14BF"/>
    <w:rsid w:val="003D153C"/>
    <w:rsid w:val="003D3430"/>
    <w:rsid w:val="003D371E"/>
    <w:rsid w:val="003D4105"/>
    <w:rsid w:val="003D4739"/>
    <w:rsid w:val="003D47D1"/>
    <w:rsid w:val="003E0E4F"/>
    <w:rsid w:val="003E1B03"/>
    <w:rsid w:val="003E1B1B"/>
    <w:rsid w:val="003E2516"/>
    <w:rsid w:val="003E2806"/>
    <w:rsid w:val="003E3E92"/>
    <w:rsid w:val="003E668D"/>
    <w:rsid w:val="003E6BFF"/>
    <w:rsid w:val="003F0731"/>
    <w:rsid w:val="003F2951"/>
    <w:rsid w:val="003F2D00"/>
    <w:rsid w:val="003F4A9D"/>
    <w:rsid w:val="003F5304"/>
    <w:rsid w:val="003F6D4D"/>
    <w:rsid w:val="003F7D01"/>
    <w:rsid w:val="00400849"/>
    <w:rsid w:val="0040178D"/>
    <w:rsid w:val="00407B12"/>
    <w:rsid w:val="00410207"/>
    <w:rsid w:val="004116DE"/>
    <w:rsid w:val="00416742"/>
    <w:rsid w:val="00420320"/>
    <w:rsid w:val="00420CDA"/>
    <w:rsid w:val="00421E91"/>
    <w:rsid w:val="00422089"/>
    <w:rsid w:val="004226C4"/>
    <w:rsid w:val="00422CA4"/>
    <w:rsid w:val="004235AC"/>
    <w:rsid w:val="00423D80"/>
    <w:rsid w:val="004243F2"/>
    <w:rsid w:val="00424C5F"/>
    <w:rsid w:val="0042513E"/>
    <w:rsid w:val="00426EA5"/>
    <w:rsid w:val="004303AD"/>
    <w:rsid w:val="0043077C"/>
    <w:rsid w:val="004316D4"/>
    <w:rsid w:val="00433B1C"/>
    <w:rsid w:val="00434146"/>
    <w:rsid w:val="004419FD"/>
    <w:rsid w:val="00447188"/>
    <w:rsid w:val="004475C4"/>
    <w:rsid w:val="00450E18"/>
    <w:rsid w:val="004520D4"/>
    <w:rsid w:val="00452429"/>
    <w:rsid w:val="004527E9"/>
    <w:rsid w:val="0045462B"/>
    <w:rsid w:val="004612DC"/>
    <w:rsid w:val="00462779"/>
    <w:rsid w:val="00466652"/>
    <w:rsid w:val="00466990"/>
    <w:rsid w:val="004676CC"/>
    <w:rsid w:val="00470085"/>
    <w:rsid w:val="0047074A"/>
    <w:rsid w:val="00471739"/>
    <w:rsid w:val="004734A9"/>
    <w:rsid w:val="004736CA"/>
    <w:rsid w:val="00475574"/>
    <w:rsid w:val="00476245"/>
    <w:rsid w:val="004771B6"/>
    <w:rsid w:val="0048031E"/>
    <w:rsid w:val="00480FFC"/>
    <w:rsid w:val="00483805"/>
    <w:rsid w:val="00483A2A"/>
    <w:rsid w:val="004852DD"/>
    <w:rsid w:val="00492990"/>
    <w:rsid w:val="00492EBC"/>
    <w:rsid w:val="00493969"/>
    <w:rsid w:val="00494A72"/>
    <w:rsid w:val="00495041"/>
    <w:rsid w:val="00495199"/>
    <w:rsid w:val="00495CA2"/>
    <w:rsid w:val="00497B62"/>
    <w:rsid w:val="004A0A5C"/>
    <w:rsid w:val="004A1220"/>
    <w:rsid w:val="004A4702"/>
    <w:rsid w:val="004A626E"/>
    <w:rsid w:val="004A6D47"/>
    <w:rsid w:val="004A7EF4"/>
    <w:rsid w:val="004B1746"/>
    <w:rsid w:val="004B6754"/>
    <w:rsid w:val="004B6D95"/>
    <w:rsid w:val="004C2287"/>
    <w:rsid w:val="004C4396"/>
    <w:rsid w:val="004C5206"/>
    <w:rsid w:val="004C5B4F"/>
    <w:rsid w:val="004C671F"/>
    <w:rsid w:val="004C69A9"/>
    <w:rsid w:val="004C7F5F"/>
    <w:rsid w:val="004D0897"/>
    <w:rsid w:val="004D145A"/>
    <w:rsid w:val="004D59CF"/>
    <w:rsid w:val="004D712F"/>
    <w:rsid w:val="004E2E0C"/>
    <w:rsid w:val="004E3589"/>
    <w:rsid w:val="004E3C86"/>
    <w:rsid w:val="004E44D7"/>
    <w:rsid w:val="004E4EC7"/>
    <w:rsid w:val="004E50C3"/>
    <w:rsid w:val="004E6B21"/>
    <w:rsid w:val="004F05E8"/>
    <w:rsid w:val="004F11C8"/>
    <w:rsid w:val="004F2B4E"/>
    <w:rsid w:val="004F5895"/>
    <w:rsid w:val="004F7D63"/>
    <w:rsid w:val="004F7E4A"/>
    <w:rsid w:val="00500745"/>
    <w:rsid w:val="00500B2F"/>
    <w:rsid w:val="00501A7C"/>
    <w:rsid w:val="005023F0"/>
    <w:rsid w:val="00502F57"/>
    <w:rsid w:val="005033CC"/>
    <w:rsid w:val="00506AD3"/>
    <w:rsid w:val="00512167"/>
    <w:rsid w:val="005126F1"/>
    <w:rsid w:val="005139EC"/>
    <w:rsid w:val="00516355"/>
    <w:rsid w:val="00516C78"/>
    <w:rsid w:val="005174FE"/>
    <w:rsid w:val="00517854"/>
    <w:rsid w:val="00522B6F"/>
    <w:rsid w:val="00522BCE"/>
    <w:rsid w:val="0052429A"/>
    <w:rsid w:val="005260D0"/>
    <w:rsid w:val="00526AB6"/>
    <w:rsid w:val="00526C29"/>
    <w:rsid w:val="00526D9E"/>
    <w:rsid w:val="0053031F"/>
    <w:rsid w:val="00531FBC"/>
    <w:rsid w:val="00532C1B"/>
    <w:rsid w:val="00533897"/>
    <w:rsid w:val="00534156"/>
    <w:rsid w:val="00535849"/>
    <w:rsid w:val="00540D4B"/>
    <w:rsid w:val="00542D0A"/>
    <w:rsid w:val="005448D2"/>
    <w:rsid w:val="005456AB"/>
    <w:rsid w:val="00552CA6"/>
    <w:rsid w:val="00554136"/>
    <w:rsid w:val="00556581"/>
    <w:rsid w:val="005576B4"/>
    <w:rsid w:val="005619EA"/>
    <w:rsid w:val="00562746"/>
    <w:rsid w:val="00564CE6"/>
    <w:rsid w:val="00564FD6"/>
    <w:rsid w:val="005656A2"/>
    <w:rsid w:val="00565C17"/>
    <w:rsid w:val="0056605E"/>
    <w:rsid w:val="00570051"/>
    <w:rsid w:val="0057134A"/>
    <w:rsid w:val="00572702"/>
    <w:rsid w:val="00572E44"/>
    <w:rsid w:val="00574B90"/>
    <w:rsid w:val="00574EA9"/>
    <w:rsid w:val="005833C2"/>
    <w:rsid w:val="0058341C"/>
    <w:rsid w:val="00583D81"/>
    <w:rsid w:val="0058405B"/>
    <w:rsid w:val="00584FBC"/>
    <w:rsid w:val="00584FF5"/>
    <w:rsid w:val="00586255"/>
    <w:rsid w:val="0059053F"/>
    <w:rsid w:val="005912E0"/>
    <w:rsid w:val="005938E4"/>
    <w:rsid w:val="0059469D"/>
    <w:rsid w:val="00595134"/>
    <w:rsid w:val="005953A6"/>
    <w:rsid w:val="005958DF"/>
    <w:rsid w:val="005962DE"/>
    <w:rsid w:val="0059733C"/>
    <w:rsid w:val="005A0591"/>
    <w:rsid w:val="005A060B"/>
    <w:rsid w:val="005A06D9"/>
    <w:rsid w:val="005A0E08"/>
    <w:rsid w:val="005A1E05"/>
    <w:rsid w:val="005A4D22"/>
    <w:rsid w:val="005A50BF"/>
    <w:rsid w:val="005A5386"/>
    <w:rsid w:val="005B0258"/>
    <w:rsid w:val="005B1363"/>
    <w:rsid w:val="005B1BC4"/>
    <w:rsid w:val="005B2110"/>
    <w:rsid w:val="005B228C"/>
    <w:rsid w:val="005B6E5D"/>
    <w:rsid w:val="005B7644"/>
    <w:rsid w:val="005B7813"/>
    <w:rsid w:val="005B7D78"/>
    <w:rsid w:val="005C1D47"/>
    <w:rsid w:val="005C26FA"/>
    <w:rsid w:val="005C4830"/>
    <w:rsid w:val="005C4E69"/>
    <w:rsid w:val="005C53EC"/>
    <w:rsid w:val="005C6EEF"/>
    <w:rsid w:val="005D0796"/>
    <w:rsid w:val="005D086A"/>
    <w:rsid w:val="005D3190"/>
    <w:rsid w:val="005D38B6"/>
    <w:rsid w:val="005D5586"/>
    <w:rsid w:val="005D6A59"/>
    <w:rsid w:val="005E2F91"/>
    <w:rsid w:val="005E5550"/>
    <w:rsid w:val="005E709F"/>
    <w:rsid w:val="005F0A23"/>
    <w:rsid w:val="005F4E6B"/>
    <w:rsid w:val="005F54C5"/>
    <w:rsid w:val="005F58E1"/>
    <w:rsid w:val="005F6B8D"/>
    <w:rsid w:val="005F75C4"/>
    <w:rsid w:val="005F7D24"/>
    <w:rsid w:val="005F7E1E"/>
    <w:rsid w:val="005F7E27"/>
    <w:rsid w:val="00600F83"/>
    <w:rsid w:val="00601449"/>
    <w:rsid w:val="00601B36"/>
    <w:rsid w:val="00602994"/>
    <w:rsid w:val="00605241"/>
    <w:rsid w:val="0061072E"/>
    <w:rsid w:val="00610969"/>
    <w:rsid w:val="0061101F"/>
    <w:rsid w:val="0061125F"/>
    <w:rsid w:val="00611919"/>
    <w:rsid w:val="0061258A"/>
    <w:rsid w:val="00612C3E"/>
    <w:rsid w:val="006160A0"/>
    <w:rsid w:val="00620854"/>
    <w:rsid w:val="00620A70"/>
    <w:rsid w:val="0062329A"/>
    <w:rsid w:val="00625A1C"/>
    <w:rsid w:val="00626A84"/>
    <w:rsid w:val="006274EA"/>
    <w:rsid w:val="00630CE8"/>
    <w:rsid w:val="00632262"/>
    <w:rsid w:val="006326F4"/>
    <w:rsid w:val="00632B00"/>
    <w:rsid w:val="006338CB"/>
    <w:rsid w:val="00633A1C"/>
    <w:rsid w:val="006347B4"/>
    <w:rsid w:val="00635A05"/>
    <w:rsid w:val="00635A25"/>
    <w:rsid w:val="006364D7"/>
    <w:rsid w:val="006373A3"/>
    <w:rsid w:val="006405CB"/>
    <w:rsid w:val="00640793"/>
    <w:rsid w:val="00641E5D"/>
    <w:rsid w:val="0064258A"/>
    <w:rsid w:val="00642EDA"/>
    <w:rsid w:val="00643D50"/>
    <w:rsid w:val="006457AE"/>
    <w:rsid w:val="006472C3"/>
    <w:rsid w:val="006519F4"/>
    <w:rsid w:val="006534CA"/>
    <w:rsid w:val="00653B02"/>
    <w:rsid w:val="006548B1"/>
    <w:rsid w:val="0065786C"/>
    <w:rsid w:val="006579DC"/>
    <w:rsid w:val="006612B6"/>
    <w:rsid w:val="00664E57"/>
    <w:rsid w:val="00665FE6"/>
    <w:rsid w:val="00666D04"/>
    <w:rsid w:val="00666D30"/>
    <w:rsid w:val="00667FEF"/>
    <w:rsid w:val="00670DBC"/>
    <w:rsid w:val="00671045"/>
    <w:rsid w:val="00671785"/>
    <w:rsid w:val="006717B3"/>
    <w:rsid w:val="00677547"/>
    <w:rsid w:val="00681D4A"/>
    <w:rsid w:val="00683220"/>
    <w:rsid w:val="006837A0"/>
    <w:rsid w:val="00684849"/>
    <w:rsid w:val="006851A3"/>
    <w:rsid w:val="006855FB"/>
    <w:rsid w:val="00685C10"/>
    <w:rsid w:val="00687191"/>
    <w:rsid w:val="00687829"/>
    <w:rsid w:val="00690792"/>
    <w:rsid w:val="00694667"/>
    <w:rsid w:val="00696657"/>
    <w:rsid w:val="0069678A"/>
    <w:rsid w:val="00697049"/>
    <w:rsid w:val="006972F7"/>
    <w:rsid w:val="006A2849"/>
    <w:rsid w:val="006A6676"/>
    <w:rsid w:val="006A757D"/>
    <w:rsid w:val="006A759D"/>
    <w:rsid w:val="006A7CB4"/>
    <w:rsid w:val="006B3219"/>
    <w:rsid w:val="006B3B93"/>
    <w:rsid w:val="006B411B"/>
    <w:rsid w:val="006B4DB8"/>
    <w:rsid w:val="006B6036"/>
    <w:rsid w:val="006B69B6"/>
    <w:rsid w:val="006C0263"/>
    <w:rsid w:val="006C03B7"/>
    <w:rsid w:val="006C12BB"/>
    <w:rsid w:val="006C2202"/>
    <w:rsid w:val="006C469F"/>
    <w:rsid w:val="006C5520"/>
    <w:rsid w:val="006C6EEB"/>
    <w:rsid w:val="006D253C"/>
    <w:rsid w:val="006D2D66"/>
    <w:rsid w:val="006D39FA"/>
    <w:rsid w:val="006D3AF9"/>
    <w:rsid w:val="006D434C"/>
    <w:rsid w:val="006D4EC8"/>
    <w:rsid w:val="006D5D34"/>
    <w:rsid w:val="006D74C1"/>
    <w:rsid w:val="006E1928"/>
    <w:rsid w:val="006E22FF"/>
    <w:rsid w:val="006E6137"/>
    <w:rsid w:val="006E62DA"/>
    <w:rsid w:val="006E77FF"/>
    <w:rsid w:val="006E7B95"/>
    <w:rsid w:val="006F0AAE"/>
    <w:rsid w:val="006F36FB"/>
    <w:rsid w:val="006F39EE"/>
    <w:rsid w:val="006F4961"/>
    <w:rsid w:val="006F4E2A"/>
    <w:rsid w:val="006F5D39"/>
    <w:rsid w:val="007010B7"/>
    <w:rsid w:val="007015D3"/>
    <w:rsid w:val="00701FB9"/>
    <w:rsid w:val="00702BB2"/>
    <w:rsid w:val="0070340D"/>
    <w:rsid w:val="00705249"/>
    <w:rsid w:val="007056E3"/>
    <w:rsid w:val="0070693C"/>
    <w:rsid w:val="00710613"/>
    <w:rsid w:val="007119FE"/>
    <w:rsid w:val="00713417"/>
    <w:rsid w:val="00715BD8"/>
    <w:rsid w:val="00716BF0"/>
    <w:rsid w:val="0072302C"/>
    <w:rsid w:val="00724179"/>
    <w:rsid w:val="007263BA"/>
    <w:rsid w:val="00726D13"/>
    <w:rsid w:val="007272D0"/>
    <w:rsid w:val="00727C5C"/>
    <w:rsid w:val="00730022"/>
    <w:rsid w:val="007321E0"/>
    <w:rsid w:val="00733549"/>
    <w:rsid w:val="00734685"/>
    <w:rsid w:val="00735E4C"/>
    <w:rsid w:val="0073643C"/>
    <w:rsid w:val="00737CF9"/>
    <w:rsid w:val="0074186F"/>
    <w:rsid w:val="00742D66"/>
    <w:rsid w:val="00747944"/>
    <w:rsid w:val="00747FBD"/>
    <w:rsid w:val="007507F4"/>
    <w:rsid w:val="0075194B"/>
    <w:rsid w:val="00752116"/>
    <w:rsid w:val="00754F03"/>
    <w:rsid w:val="00755EC4"/>
    <w:rsid w:val="007560BD"/>
    <w:rsid w:val="00757350"/>
    <w:rsid w:val="00757A0D"/>
    <w:rsid w:val="00760758"/>
    <w:rsid w:val="00760F79"/>
    <w:rsid w:val="00762374"/>
    <w:rsid w:val="00762ECF"/>
    <w:rsid w:val="007649F8"/>
    <w:rsid w:val="00765FAA"/>
    <w:rsid w:val="00766E3B"/>
    <w:rsid w:val="0076783C"/>
    <w:rsid w:val="00770D50"/>
    <w:rsid w:val="007730A8"/>
    <w:rsid w:val="00774B87"/>
    <w:rsid w:val="00774FF9"/>
    <w:rsid w:val="00775063"/>
    <w:rsid w:val="00777C2C"/>
    <w:rsid w:val="00780079"/>
    <w:rsid w:val="00781392"/>
    <w:rsid w:val="00781A24"/>
    <w:rsid w:val="00784013"/>
    <w:rsid w:val="00784839"/>
    <w:rsid w:val="007879F6"/>
    <w:rsid w:val="0079020D"/>
    <w:rsid w:val="00790B80"/>
    <w:rsid w:val="007919D9"/>
    <w:rsid w:val="00792946"/>
    <w:rsid w:val="0079468F"/>
    <w:rsid w:val="00795045"/>
    <w:rsid w:val="00795B0C"/>
    <w:rsid w:val="00796459"/>
    <w:rsid w:val="00796700"/>
    <w:rsid w:val="0079776F"/>
    <w:rsid w:val="007A0848"/>
    <w:rsid w:val="007A0D06"/>
    <w:rsid w:val="007A1256"/>
    <w:rsid w:val="007A2707"/>
    <w:rsid w:val="007A2CCE"/>
    <w:rsid w:val="007A6C41"/>
    <w:rsid w:val="007B09C0"/>
    <w:rsid w:val="007B0DB3"/>
    <w:rsid w:val="007B1B86"/>
    <w:rsid w:val="007B307E"/>
    <w:rsid w:val="007B4016"/>
    <w:rsid w:val="007B4534"/>
    <w:rsid w:val="007B47E6"/>
    <w:rsid w:val="007B4E1D"/>
    <w:rsid w:val="007B53E6"/>
    <w:rsid w:val="007B7544"/>
    <w:rsid w:val="007C1D5C"/>
    <w:rsid w:val="007C2508"/>
    <w:rsid w:val="007C2A30"/>
    <w:rsid w:val="007C66D2"/>
    <w:rsid w:val="007C6DDD"/>
    <w:rsid w:val="007D1858"/>
    <w:rsid w:val="007D1FB3"/>
    <w:rsid w:val="007D25CC"/>
    <w:rsid w:val="007D2855"/>
    <w:rsid w:val="007D342A"/>
    <w:rsid w:val="007D5386"/>
    <w:rsid w:val="007D59B4"/>
    <w:rsid w:val="007D76AA"/>
    <w:rsid w:val="007E07A1"/>
    <w:rsid w:val="007E193E"/>
    <w:rsid w:val="007E49CC"/>
    <w:rsid w:val="007E4EE8"/>
    <w:rsid w:val="007E5340"/>
    <w:rsid w:val="007E6598"/>
    <w:rsid w:val="007F0601"/>
    <w:rsid w:val="007F48B1"/>
    <w:rsid w:val="007F4B1B"/>
    <w:rsid w:val="007F4CBE"/>
    <w:rsid w:val="007F5439"/>
    <w:rsid w:val="00800427"/>
    <w:rsid w:val="008005D0"/>
    <w:rsid w:val="008019F0"/>
    <w:rsid w:val="00802E79"/>
    <w:rsid w:val="008039DD"/>
    <w:rsid w:val="00803A0C"/>
    <w:rsid w:val="00803DF8"/>
    <w:rsid w:val="00804AC9"/>
    <w:rsid w:val="00807D03"/>
    <w:rsid w:val="00807E5E"/>
    <w:rsid w:val="0081183D"/>
    <w:rsid w:val="008134CC"/>
    <w:rsid w:val="00813C05"/>
    <w:rsid w:val="00814DED"/>
    <w:rsid w:val="0082024E"/>
    <w:rsid w:val="00820997"/>
    <w:rsid w:val="008213E5"/>
    <w:rsid w:val="0082167D"/>
    <w:rsid w:val="00821877"/>
    <w:rsid w:val="00822EE2"/>
    <w:rsid w:val="00824211"/>
    <w:rsid w:val="008247F5"/>
    <w:rsid w:val="008257BB"/>
    <w:rsid w:val="008259A0"/>
    <w:rsid w:val="0082606D"/>
    <w:rsid w:val="00827086"/>
    <w:rsid w:val="00827D94"/>
    <w:rsid w:val="0083169B"/>
    <w:rsid w:val="00836781"/>
    <w:rsid w:val="00837999"/>
    <w:rsid w:val="00840C61"/>
    <w:rsid w:val="00840EE4"/>
    <w:rsid w:val="00845710"/>
    <w:rsid w:val="008461D7"/>
    <w:rsid w:val="0084676D"/>
    <w:rsid w:val="00846ACF"/>
    <w:rsid w:val="00846B9E"/>
    <w:rsid w:val="008503FF"/>
    <w:rsid w:val="008515E2"/>
    <w:rsid w:val="00851D46"/>
    <w:rsid w:val="00853C40"/>
    <w:rsid w:val="00855308"/>
    <w:rsid w:val="00855594"/>
    <w:rsid w:val="00857A02"/>
    <w:rsid w:val="00857FD2"/>
    <w:rsid w:val="00860D1B"/>
    <w:rsid w:val="00862BA5"/>
    <w:rsid w:val="008642BE"/>
    <w:rsid w:val="0086624B"/>
    <w:rsid w:val="008666D4"/>
    <w:rsid w:val="00872D4A"/>
    <w:rsid w:val="008755D9"/>
    <w:rsid w:val="00876815"/>
    <w:rsid w:val="00881073"/>
    <w:rsid w:val="00881886"/>
    <w:rsid w:val="00883432"/>
    <w:rsid w:val="00884578"/>
    <w:rsid w:val="00885D50"/>
    <w:rsid w:val="0088601E"/>
    <w:rsid w:val="0088689F"/>
    <w:rsid w:val="00887C4D"/>
    <w:rsid w:val="00890063"/>
    <w:rsid w:val="008913E5"/>
    <w:rsid w:val="008918E2"/>
    <w:rsid w:val="00891B64"/>
    <w:rsid w:val="0089275D"/>
    <w:rsid w:val="00893380"/>
    <w:rsid w:val="0089592A"/>
    <w:rsid w:val="00897952"/>
    <w:rsid w:val="008A0B07"/>
    <w:rsid w:val="008A157B"/>
    <w:rsid w:val="008A28F7"/>
    <w:rsid w:val="008A34FB"/>
    <w:rsid w:val="008A35FD"/>
    <w:rsid w:val="008A4544"/>
    <w:rsid w:val="008A79F1"/>
    <w:rsid w:val="008A7AF0"/>
    <w:rsid w:val="008B095F"/>
    <w:rsid w:val="008B1E54"/>
    <w:rsid w:val="008B2509"/>
    <w:rsid w:val="008B2FEA"/>
    <w:rsid w:val="008C0056"/>
    <w:rsid w:val="008C059C"/>
    <w:rsid w:val="008C07E1"/>
    <w:rsid w:val="008C0C74"/>
    <w:rsid w:val="008C21C7"/>
    <w:rsid w:val="008C297F"/>
    <w:rsid w:val="008C412A"/>
    <w:rsid w:val="008C6802"/>
    <w:rsid w:val="008C752F"/>
    <w:rsid w:val="008C7A5F"/>
    <w:rsid w:val="008C7C2D"/>
    <w:rsid w:val="008D2763"/>
    <w:rsid w:val="008D33A9"/>
    <w:rsid w:val="008D4060"/>
    <w:rsid w:val="008E078D"/>
    <w:rsid w:val="008E185F"/>
    <w:rsid w:val="008E1F2C"/>
    <w:rsid w:val="008E2437"/>
    <w:rsid w:val="008E422F"/>
    <w:rsid w:val="008E45C6"/>
    <w:rsid w:val="008E47A4"/>
    <w:rsid w:val="008E505A"/>
    <w:rsid w:val="008E6431"/>
    <w:rsid w:val="008F06C6"/>
    <w:rsid w:val="008F178C"/>
    <w:rsid w:val="008F269E"/>
    <w:rsid w:val="008F2C8D"/>
    <w:rsid w:val="008F3002"/>
    <w:rsid w:val="008F31F9"/>
    <w:rsid w:val="008F6783"/>
    <w:rsid w:val="008F6BED"/>
    <w:rsid w:val="0090150A"/>
    <w:rsid w:val="009015D5"/>
    <w:rsid w:val="00903D87"/>
    <w:rsid w:val="00905DB4"/>
    <w:rsid w:val="00906487"/>
    <w:rsid w:val="009075E1"/>
    <w:rsid w:val="009076F0"/>
    <w:rsid w:val="00907A31"/>
    <w:rsid w:val="00910821"/>
    <w:rsid w:val="00912393"/>
    <w:rsid w:val="00912404"/>
    <w:rsid w:val="00913369"/>
    <w:rsid w:val="00913815"/>
    <w:rsid w:val="009152BD"/>
    <w:rsid w:val="00915678"/>
    <w:rsid w:val="00916F8E"/>
    <w:rsid w:val="0092038B"/>
    <w:rsid w:val="0092050D"/>
    <w:rsid w:val="0092116E"/>
    <w:rsid w:val="009213EE"/>
    <w:rsid w:val="009219A5"/>
    <w:rsid w:val="009226F2"/>
    <w:rsid w:val="00923513"/>
    <w:rsid w:val="00924138"/>
    <w:rsid w:val="00924354"/>
    <w:rsid w:val="00924C67"/>
    <w:rsid w:val="0092519E"/>
    <w:rsid w:val="00927B16"/>
    <w:rsid w:val="00930A04"/>
    <w:rsid w:val="00931032"/>
    <w:rsid w:val="00931BC6"/>
    <w:rsid w:val="00932926"/>
    <w:rsid w:val="00937E07"/>
    <w:rsid w:val="009401F2"/>
    <w:rsid w:val="009403BA"/>
    <w:rsid w:val="00940D93"/>
    <w:rsid w:val="009416D1"/>
    <w:rsid w:val="00942A97"/>
    <w:rsid w:val="00943AD4"/>
    <w:rsid w:val="00947B4B"/>
    <w:rsid w:val="00947BCD"/>
    <w:rsid w:val="00950BFD"/>
    <w:rsid w:val="009528CC"/>
    <w:rsid w:val="00952E12"/>
    <w:rsid w:val="0095386D"/>
    <w:rsid w:val="00956891"/>
    <w:rsid w:val="00963D00"/>
    <w:rsid w:val="00971519"/>
    <w:rsid w:val="00974ECD"/>
    <w:rsid w:val="009757C7"/>
    <w:rsid w:val="00977EE6"/>
    <w:rsid w:val="00980B30"/>
    <w:rsid w:val="00983589"/>
    <w:rsid w:val="00984C13"/>
    <w:rsid w:val="00986029"/>
    <w:rsid w:val="00987F4E"/>
    <w:rsid w:val="00992717"/>
    <w:rsid w:val="009948EE"/>
    <w:rsid w:val="009949CF"/>
    <w:rsid w:val="00994E45"/>
    <w:rsid w:val="00995CE8"/>
    <w:rsid w:val="0099712D"/>
    <w:rsid w:val="009A0167"/>
    <w:rsid w:val="009A0416"/>
    <w:rsid w:val="009A13C9"/>
    <w:rsid w:val="009A68BE"/>
    <w:rsid w:val="009A7689"/>
    <w:rsid w:val="009B2E41"/>
    <w:rsid w:val="009B3652"/>
    <w:rsid w:val="009B3A77"/>
    <w:rsid w:val="009C3517"/>
    <w:rsid w:val="009C3A1D"/>
    <w:rsid w:val="009C4559"/>
    <w:rsid w:val="009C6660"/>
    <w:rsid w:val="009C73B2"/>
    <w:rsid w:val="009C7AD3"/>
    <w:rsid w:val="009D4E45"/>
    <w:rsid w:val="009D5EDB"/>
    <w:rsid w:val="009D6B68"/>
    <w:rsid w:val="009E0044"/>
    <w:rsid w:val="009E0D34"/>
    <w:rsid w:val="009E11E8"/>
    <w:rsid w:val="009E1D4C"/>
    <w:rsid w:val="009E3124"/>
    <w:rsid w:val="009E3154"/>
    <w:rsid w:val="009E377F"/>
    <w:rsid w:val="009E6613"/>
    <w:rsid w:val="009E6F7C"/>
    <w:rsid w:val="009F007C"/>
    <w:rsid w:val="009F0E52"/>
    <w:rsid w:val="009F318F"/>
    <w:rsid w:val="009F3A64"/>
    <w:rsid w:val="009F4C51"/>
    <w:rsid w:val="009F6313"/>
    <w:rsid w:val="009F728E"/>
    <w:rsid w:val="00A00B22"/>
    <w:rsid w:val="00A03492"/>
    <w:rsid w:val="00A0368A"/>
    <w:rsid w:val="00A04041"/>
    <w:rsid w:val="00A07DB1"/>
    <w:rsid w:val="00A07E00"/>
    <w:rsid w:val="00A10850"/>
    <w:rsid w:val="00A10A86"/>
    <w:rsid w:val="00A112A5"/>
    <w:rsid w:val="00A119A2"/>
    <w:rsid w:val="00A128A0"/>
    <w:rsid w:val="00A14F22"/>
    <w:rsid w:val="00A15F5C"/>
    <w:rsid w:val="00A20E82"/>
    <w:rsid w:val="00A21F14"/>
    <w:rsid w:val="00A226FD"/>
    <w:rsid w:val="00A2318A"/>
    <w:rsid w:val="00A23AFE"/>
    <w:rsid w:val="00A24BCA"/>
    <w:rsid w:val="00A25D98"/>
    <w:rsid w:val="00A269F1"/>
    <w:rsid w:val="00A27C1C"/>
    <w:rsid w:val="00A33FF5"/>
    <w:rsid w:val="00A3400D"/>
    <w:rsid w:val="00A34D51"/>
    <w:rsid w:val="00A353D2"/>
    <w:rsid w:val="00A36451"/>
    <w:rsid w:val="00A36E5A"/>
    <w:rsid w:val="00A421ED"/>
    <w:rsid w:val="00A43075"/>
    <w:rsid w:val="00A43FAF"/>
    <w:rsid w:val="00A460ED"/>
    <w:rsid w:val="00A50DE6"/>
    <w:rsid w:val="00A52E2C"/>
    <w:rsid w:val="00A556B8"/>
    <w:rsid w:val="00A565B6"/>
    <w:rsid w:val="00A57650"/>
    <w:rsid w:val="00A57E19"/>
    <w:rsid w:val="00A61EA0"/>
    <w:rsid w:val="00A62171"/>
    <w:rsid w:val="00A62AAB"/>
    <w:rsid w:val="00A65378"/>
    <w:rsid w:val="00A65E65"/>
    <w:rsid w:val="00A70B6C"/>
    <w:rsid w:val="00A73306"/>
    <w:rsid w:val="00A75CD4"/>
    <w:rsid w:val="00A7677D"/>
    <w:rsid w:val="00A8110E"/>
    <w:rsid w:val="00A81301"/>
    <w:rsid w:val="00A843D7"/>
    <w:rsid w:val="00A8488E"/>
    <w:rsid w:val="00A84895"/>
    <w:rsid w:val="00A862BF"/>
    <w:rsid w:val="00A8630F"/>
    <w:rsid w:val="00A92127"/>
    <w:rsid w:val="00A95B90"/>
    <w:rsid w:val="00AA035E"/>
    <w:rsid w:val="00AA3B37"/>
    <w:rsid w:val="00AA5A5B"/>
    <w:rsid w:val="00AA6812"/>
    <w:rsid w:val="00AA6ACF"/>
    <w:rsid w:val="00AA7594"/>
    <w:rsid w:val="00AA7AAB"/>
    <w:rsid w:val="00AB281F"/>
    <w:rsid w:val="00AB642C"/>
    <w:rsid w:val="00AC0874"/>
    <w:rsid w:val="00AC0F30"/>
    <w:rsid w:val="00AC26A8"/>
    <w:rsid w:val="00AC31C2"/>
    <w:rsid w:val="00AC4EA2"/>
    <w:rsid w:val="00AD0415"/>
    <w:rsid w:val="00AD14DE"/>
    <w:rsid w:val="00AD1C57"/>
    <w:rsid w:val="00AD1C6C"/>
    <w:rsid w:val="00AD7F53"/>
    <w:rsid w:val="00AE0D62"/>
    <w:rsid w:val="00AE33B9"/>
    <w:rsid w:val="00AE3C2C"/>
    <w:rsid w:val="00AE4FA2"/>
    <w:rsid w:val="00AE50D5"/>
    <w:rsid w:val="00AE547C"/>
    <w:rsid w:val="00AF1075"/>
    <w:rsid w:val="00AF1CF1"/>
    <w:rsid w:val="00AF3171"/>
    <w:rsid w:val="00AF35BE"/>
    <w:rsid w:val="00AF3E96"/>
    <w:rsid w:val="00AF4414"/>
    <w:rsid w:val="00AF7137"/>
    <w:rsid w:val="00B00720"/>
    <w:rsid w:val="00B016E7"/>
    <w:rsid w:val="00B01AEB"/>
    <w:rsid w:val="00B0407E"/>
    <w:rsid w:val="00B04268"/>
    <w:rsid w:val="00B054B7"/>
    <w:rsid w:val="00B10EC4"/>
    <w:rsid w:val="00B1108A"/>
    <w:rsid w:val="00B14E11"/>
    <w:rsid w:val="00B16232"/>
    <w:rsid w:val="00B16252"/>
    <w:rsid w:val="00B16DC8"/>
    <w:rsid w:val="00B1704F"/>
    <w:rsid w:val="00B17BCE"/>
    <w:rsid w:val="00B20DC0"/>
    <w:rsid w:val="00B20F2A"/>
    <w:rsid w:val="00B213B7"/>
    <w:rsid w:val="00B21F27"/>
    <w:rsid w:val="00B22033"/>
    <w:rsid w:val="00B322C9"/>
    <w:rsid w:val="00B3496C"/>
    <w:rsid w:val="00B366C4"/>
    <w:rsid w:val="00B36758"/>
    <w:rsid w:val="00B4029F"/>
    <w:rsid w:val="00B42815"/>
    <w:rsid w:val="00B43DFE"/>
    <w:rsid w:val="00B44784"/>
    <w:rsid w:val="00B452D1"/>
    <w:rsid w:val="00B45E62"/>
    <w:rsid w:val="00B51DE5"/>
    <w:rsid w:val="00B53685"/>
    <w:rsid w:val="00B53811"/>
    <w:rsid w:val="00B57E5F"/>
    <w:rsid w:val="00B61665"/>
    <w:rsid w:val="00B62001"/>
    <w:rsid w:val="00B638FB"/>
    <w:rsid w:val="00B639F2"/>
    <w:rsid w:val="00B63C3E"/>
    <w:rsid w:val="00B63C4C"/>
    <w:rsid w:val="00B65211"/>
    <w:rsid w:val="00B670EF"/>
    <w:rsid w:val="00B6768F"/>
    <w:rsid w:val="00B714DC"/>
    <w:rsid w:val="00B719B6"/>
    <w:rsid w:val="00B7333A"/>
    <w:rsid w:val="00B738A3"/>
    <w:rsid w:val="00B74517"/>
    <w:rsid w:val="00B8033C"/>
    <w:rsid w:val="00B80818"/>
    <w:rsid w:val="00B80D8D"/>
    <w:rsid w:val="00B826B8"/>
    <w:rsid w:val="00B838D6"/>
    <w:rsid w:val="00B84838"/>
    <w:rsid w:val="00B867AA"/>
    <w:rsid w:val="00B87D88"/>
    <w:rsid w:val="00B909B8"/>
    <w:rsid w:val="00B92F23"/>
    <w:rsid w:val="00B93517"/>
    <w:rsid w:val="00B96C1F"/>
    <w:rsid w:val="00B96EFA"/>
    <w:rsid w:val="00B97505"/>
    <w:rsid w:val="00BA05AA"/>
    <w:rsid w:val="00BA0B3F"/>
    <w:rsid w:val="00BA1161"/>
    <w:rsid w:val="00BA4FAB"/>
    <w:rsid w:val="00BA58F3"/>
    <w:rsid w:val="00BA5970"/>
    <w:rsid w:val="00BA649F"/>
    <w:rsid w:val="00BA650D"/>
    <w:rsid w:val="00BB06D7"/>
    <w:rsid w:val="00BB080F"/>
    <w:rsid w:val="00BB255E"/>
    <w:rsid w:val="00BB2BE6"/>
    <w:rsid w:val="00BB3E69"/>
    <w:rsid w:val="00BB40D5"/>
    <w:rsid w:val="00BB486E"/>
    <w:rsid w:val="00BB4CD4"/>
    <w:rsid w:val="00BB51D9"/>
    <w:rsid w:val="00BB757D"/>
    <w:rsid w:val="00BC10E4"/>
    <w:rsid w:val="00BC1DEA"/>
    <w:rsid w:val="00BC27E6"/>
    <w:rsid w:val="00BC2B0C"/>
    <w:rsid w:val="00BC2B33"/>
    <w:rsid w:val="00BC3381"/>
    <w:rsid w:val="00BC42FE"/>
    <w:rsid w:val="00BC4B9A"/>
    <w:rsid w:val="00BC66F6"/>
    <w:rsid w:val="00BC736C"/>
    <w:rsid w:val="00BC7BC0"/>
    <w:rsid w:val="00BC7E42"/>
    <w:rsid w:val="00BD31C1"/>
    <w:rsid w:val="00BD32BD"/>
    <w:rsid w:val="00BD5031"/>
    <w:rsid w:val="00BD51B4"/>
    <w:rsid w:val="00BD55BA"/>
    <w:rsid w:val="00BD6458"/>
    <w:rsid w:val="00BD736C"/>
    <w:rsid w:val="00BE2209"/>
    <w:rsid w:val="00BE27A2"/>
    <w:rsid w:val="00BE3BCA"/>
    <w:rsid w:val="00BE461B"/>
    <w:rsid w:val="00BE5364"/>
    <w:rsid w:val="00BF1B5C"/>
    <w:rsid w:val="00BF3CE2"/>
    <w:rsid w:val="00BF6B9F"/>
    <w:rsid w:val="00BF7050"/>
    <w:rsid w:val="00BF7711"/>
    <w:rsid w:val="00C0087F"/>
    <w:rsid w:val="00C01693"/>
    <w:rsid w:val="00C02369"/>
    <w:rsid w:val="00C07D04"/>
    <w:rsid w:val="00C155CC"/>
    <w:rsid w:val="00C157F5"/>
    <w:rsid w:val="00C217F5"/>
    <w:rsid w:val="00C26AB9"/>
    <w:rsid w:val="00C31C02"/>
    <w:rsid w:val="00C34BD4"/>
    <w:rsid w:val="00C34DCB"/>
    <w:rsid w:val="00C35C04"/>
    <w:rsid w:val="00C3671B"/>
    <w:rsid w:val="00C37474"/>
    <w:rsid w:val="00C376A6"/>
    <w:rsid w:val="00C40487"/>
    <w:rsid w:val="00C41FBD"/>
    <w:rsid w:val="00C45219"/>
    <w:rsid w:val="00C46413"/>
    <w:rsid w:val="00C46437"/>
    <w:rsid w:val="00C4681C"/>
    <w:rsid w:val="00C47359"/>
    <w:rsid w:val="00C501C7"/>
    <w:rsid w:val="00C52D9A"/>
    <w:rsid w:val="00C53D4C"/>
    <w:rsid w:val="00C54ABD"/>
    <w:rsid w:val="00C55958"/>
    <w:rsid w:val="00C57259"/>
    <w:rsid w:val="00C6080F"/>
    <w:rsid w:val="00C60A4E"/>
    <w:rsid w:val="00C61935"/>
    <w:rsid w:val="00C63026"/>
    <w:rsid w:val="00C64075"/>
    <w:rsid w:val="00C65ECD"/>
    <w:rsid w:val="00C66875"/>
    <w:rsid w:val="00C707D4"/>
    <w:rsid w:val="00C7120C"/>
    <w:rsid w:val="00C71282"/>
    <w:rsid w:val="00C7556F"/>
    <w:rsid w:val="00C75A60"/>
    <w:rsid w:val="00C75C95"/>
    <w:rsid w:val="00C81B5C"/>
    <w:rsid w:val="00C820A5"/>
    <w:rsid w:val="00C83223"/>
    <w:rsid w:val="00C8322F"/>
    <w:rsid w:val="00C856AE"/>
    <w:rsid w:val="00C857B7"/>
    <w:rsid w:val="00C86F66"/>
    <w:rsid w:val="00C8758E"/>
    <w:rsid w:val="00C87704"/>
    <w:rsid w:val="00C87D91"/>
    <w:rsid w:val="00C92AF1"/>
    <w:rsid w:val="00CA043B"/>
    <w:rsid w:val="00CA1517"/>
    <w:rsid w:val="00CA1DCD"/>
    <w:rsid w:val="00CA2C9D"/>
    <w:rsid w:val="00CA3E88"/>
    <w:rsid w:val="00CA45C2"/>
    <w:rsid w:val="00CA6E63"/>
    <w:rsid w:val="00CA7C7F"/>
    <w:rsid w:val="00CB1611"/>
    <w:rsid w:val="00CB427D"/>
    <w:rsid w:val="00CB4CC5"/>
    <w:rsid w:val="00CB7956"/>
    <w:rsid w:val="00CC126F"/>
    <w:rsid w:val="00CC12BA"/>
    <w:rsid w:val="00CC2174"/>
    <w:rsid w:val="00CC39D9"/>
    <w:rsid w:val="00CC61AB"/>
    <w:rsid w:val="00CD2068"/>
    <w:rsid w:val="00CD3EBB"/>
    <w:rsid w:val="00CD5365"/>
    <w:rsid w:val="00CD5EF2"/>
    <w:rsid w:val="00CD659D"/>
    <w:rsid w:val="00CD7BC5"/>
    <w:rsid w:val="00CE0C67"/>
    <w:rsid w:val="00CE1DBE"/>
    <w:rsid w:val="00CE2589"/>
    <w:rsid w:val="00CE2685"/>
    <w:rsid w:val="00CE5239"/>
    <w:rsid w:val="00CE6129"/>
    <w:rsid w:val="00CE64B7"/>
    <w:rsid w:val="00CE7C4A"/>
    <w:rsid w:val="00CF148B"/>
    <w:rsid w:val="00CF1912"/>
    <w:rsid w:val="00CF273C"/>
    <w:rsid w:val="00CF371B"/>
    <w:rsid w:val="00CF4843"/>
    <w:rsid w:val="00CF6A50"/>
    <w:rsid w:val="00D005CD"/>
    <w:rsid w:val="00D00978"/>
    <w:rsid w:val="00D01206"/>
    <w:rsid w:val="00D04440"/>
    <w:rsid w:val="00D04D6A"/>
    <w:rsid w:val="00D0554A"/>
    <w:rsid w:val="00D063B5"/>
    <w:rsid w:val="00D0661F"/>
    <w:rsid w:val="00D0662D"/>
    <w:rsid w:val="00D06F53"/>
    <w:rsid w:val="00D072FE"/>
    <w:rsid w:val="00D103AD"/>
    <w:rsid w:val="00D11095"/>
    <w:rsid w:val="00D148EB"/>
    <w:rsid w:val="00D150B0"/>
    <w:rsid w:val="00D16F1D"/>
    <w:rsid w:val="00D17E71"/>
    <w:rsid w:val="00D2060A"/>
    <w:rsid w:val="00D21E1B"/>
    <w:rsid w:val="00D224B1"/>
    <w:rsid w:val="00D232D1"/>
    <w:rsid w:val="00D23851"/>
    <w:rsid w:val="00D24A8D"/>
    <w:rsid w:val="00D25885"/>
    <w:rsid w:val="00D306FD"/>
    <w:rsid w:val="00D312C2"/>
    <w:rsid w:val="00D3635E"/>
    <w:rsid w:val="00D36AAD"/>
    <w:rsid w:val="00D36B24"/>
    <w:rsid w:val="00D37767"/>
    <w:rsid w:val="00D402D5"/>
    <w:rsid w:val="00D41003"/>
    <w:rsid w:val="00D42B74"/>
    <w:rsid w:val="00D4452F"/>
    <w:rsid w:val="00D46131"/>
    <w:rsid w:val="00D46322"/>
    <w:rsid w:val="00D47213"/>
    <w:rsid w:val="00D50542"/>
    <w:rsid w:val="00D506C8"/>
    <w:rsid w:val="00D51515"/>
    <w:rsid w:val="00D52381"/>
    <w:rsid w:val="00D52DAF"/>
    <w:rsid w:val="00D530BB"/>
    <w:rsid w:val="00D53E01"/>
    <w:rsid w:val="00D5430C"/>
    <w:rsid w:val="00D55297"/>
    <w:rsid w:val="00D55FD2"/>
    <w:rsid w:val="00D56A74"/>
    <w:rsid w:val="00D56AD1"/>
    <w:rsid w:val="00D614AF"/>
    <w:rsid w:val="00D62AC9"/>
    <w:rsid w:val="00D62C63"/>
    <w:rsid w:val="00D633DE"/>
    <w:rsid w:val="00D65525"/>
    <w:rsid w:val="00D70852"/>
    <w:rsid w:val="00D70B9C"/>
    <w:rsid w:val="00D72B20"/>
    <w:rsid w:val="00D74525"/>
    <w:rsid w:val="00D7600D"/>
    <w:rsid w:val="00D80158"/>
    <w:rsid w:val="00D817E4"/>
    <w:rsid w:val="00D82320"/>
    <w:rsid w:val="00D83C60"/>
    <w:rsid w:val="00D91E33"/>
    <w:rsid w:val="00D93DC5"/>
    <w:rsid w:val="00D940A7"/>
    <w:rsid w:val="00D9478A"/>
    <w:rsid w:val="00D9604C"/>
    <w:rsid w:val="00D976E7"/>
    <w:rsid w:val="00D97A5C"/>
    <w:rsid w:val="00DA12D6"/>
    <w:rsid w:val="00DA33B0"/>
    <w:rsid w:val="00DA3843"/>
    <w:rsid w:val="00DA53E4"/>
    <w:rsid w:val="00DA5A9C"/>
    <w:rsid w:val="00DA75AA"/>
    <w:rsid w:val="00DA7735"/>
    <w:rsid w:val="00DB1CDC"/>
    <w:rsid w:val="00DB2002"/>
    <w:rsid w:val="00DB6C00"/>
    <w:rsid w:val="00DC07F8"/>
    <w:rsid w:val="00DC1B12"/>
    <w:rsid w:val="00DC2D64"/>
    <w:rsid w:val="00DC2E27"/>
    <w:rsid w:val="00DC307E"/>
    <w:rsid w:val="00DC44A3"/>
    <w:rsid w:val="00DC6720"/>
    <w:rsid w:val="00DC7391"/>
    <w:rsid w:val="00DD1BA4"/>
    <w:rsid w:val="00DD2E13"/>
    <w:rsid w:val="00DD3FBE"/>
    <w:rsid w:val="00DD4A2B"/>
    <w:rsid w:val="00DD67C9"/>
    <w:rsid w:val="00DD6AFC"/>
    <w:rsid w:val="00DE2741"/>
    <w:rsid w:val="00DF0866"/>
    <w:rsid w:val="00DF0902"/>
    <w:rsid w:val="00DF17A1"/>
    <w:rsid w:val="00DF1981"/>
    <w:rsid w:val="00DF1DD1"/>
    <w:rsid w:val="00DF2D2E"/>
    <w:rsid w:val="00DF4E9D"/>
    <w:rsid w:val="00DF6B54"/>
    <w:rsid w:val="00E00BE9"/>
    <w:rsid w:val="00E01C80"/>
    <w:rsid w:val="00E01DAA"/>
    <w:rsid w:val="00E01F9C"/>
    <w:rsid w:val="00E040DD"/>
    <w:rsid w:val="00E04C43"/>
    <w:rsid w:val="00E05E38"/>
    <w:rsid w:val="00E10C2E"/>
    <w:rsid w:val="00E10E51"/>
    <w:rsid w:val="00E12B7C"/>
    <w:rsid w:val="00E1485D"/>
    <w:rsid w:val="00E153DF"/>
    <w:rsid w:val="00E15B45"/>
    <w:rsid w:val="00E1622B"/>
    <w:rsid w:val="00E21B41"/>
    <w:rsid w:val="00E21CDB"/>
    <w:rsid w:val="00E224B1"/>
    <w:rsid w:val="00E2481F"/>
    <w:rsid w:val="00E2595E"/>
    <w:rsid w:val="00E2770F"/>
    <w:rsid w:val="00E27894"/>
    <w:rsid w:val="00E334BB"/>
    <w:rsid w:val="00E33977"/>
    <w:rsid w:val="00E33DB2"/>
    <w:rsid w:val="00E35817"/>
    <w:rsid w:val="00E35ABD"/>
    <w:rsid w:val="00E35F6E"/>
    <w:rsid w:val="00E374FE"/>
    <w:rsid w:val="00E37B87"/>
    <w:rsid w:val="00E40285"/>
    <w:rsid w:val="00E40558"/>
    <w:rsid w:val="00E42B3B"/>
    <w:rsid w:val="00E42CEB"/>
    <w:rsid w:val="00E43855"/>
    <w:rsid w:val="00E43A6A"/>
    <w:rsid w:val="00E4470C"/>
    <w:rsid w:val="00E44854"/>
    <w:rsid w:val="00E46D6C"/>
    <w:rsid w:val="00E47F0D"/>
    <w:rsid w:val="00E510A4"/>
    <w:rsid w:val="00E52990"/>
    <w:rsid w:val="00E54986"/>
    <w:rsid w:val="00E55604"/>
    <w:rsid w:val="00E57415"/>
    <w:rsid w:val="00E63DDC"/>
    <w:rsid w:val="00E70470"/>
    <w:rsid w:val="00E71B4E"/>
    <w:rsid w:val="00E729B0"/>
    <w:rsid w:val="00E76948"/>
    <w:rsid w:val="00E76A61"/>
    <w:rsid w:val="00E76CC0"/>
    <w:rsid w:val="00E77FDB"/>
    <w:rsid w:val="00E8068B"/>
    <w:rsid w:val="00E812D7"/>
    <w:rsid w:val="00E823BA"/>
    <w:rsid w:val="00E826AD"/>
    <w:rsid w:val="00E82B86"/>
    <w:rsid w:val="00E83236"/>
    <w:rsid w:val="00E84D6D"/>
    <w:rsid w:val="00E908A0"/>
    <w:rsid w:val="00E9125A"/>
    <w:rsid w:val="00E91547"/>
    <w:rsid w:val="00E92DAB"/>
    <w:rsid w:val="00E93C49"/>
    <w:rsid w:val="00E940A0"/>
    <w:rsid w:val="00E95F55"/>
    <w:rsid w:val="00E964AC"/>
    <w:rsid w:val="00E97071"/>
    <w:rsid w:val="00E976EC"/>
    <w:rsid w:val="00E97FAB"/>
    <w:rsid w:val="00EA0CA9"/>
    <w:rsid w:val="00EA0EF5"/>
    <w:rsid w:val="00EA1C6D"/>
    <w:rsid w:val="00EA3EFE"/>
    <w:rsid w:val="00EA4B2A"/>
    <w:rsid w:val="00EA789A"/>
    <w:rsid w:val="00EA7F38"/>
    <w:rsid w:val="00EB17D7"/>
    <w:rsid w:val="00EB4922"/>
    <w:rsid w:val="00EC054E"/>
    <w:rsid w:val="00EC148D"/>
    <w:rsid w:val="00EC1AA0"/>
    <w:rsid w:val="00EC2FDA"/>
    <w:rsid w:val="00EC32B3"/>
    <w:rsid w:val="00EC3F81"/>
    <w:rsid w:val="00EC414E"/>
    <w:rsid w:val="00EC4351"/>
    <w:rsid w:val="00EC6137"/>
    <w:rsid w:val="00ED30B2"/>
    <w:rsid w:val="00ED4203"/>
    <w:rsid w:val="00ED5109"/>
    <w:rsid w:val="00ED5C62"/>
    <w:rsid w:val="00ED77AF"/>
    <w:rsid w:val="00ED7B2B"/>
    <w:rsid w:val="00EE03DC"/>
    <w:rsid w:val="00EE3CBC"/>
    <w:rsid w:val="00EE4D5F"/>
    <w:rsid w:val="00EE5708"/>
    <w:rsid w:val="00EE5D6E"/>
    <w:rsid w:val="00EE7DE0"/>
    <w:rsid w:val="00EF2D19"/>
    <w:rsid w:val="00EF3A2D"/>
    <w:rsid w:val="00EF4389"/>
    <w:rsid w:val="00EF6C62"/>
    <w:rsid w:val="00EF731D"/>
    <w:rsid w:val="00F018C5"/>
    <w:rsid w:val="00F02433"/>
    <w:rsid w:val="00F05713"/>
    <w:rsid w:val="00F069C1"/>
    <w:rsid w:val="00F12584"/>
    <w:rsid w:val="00F12853"/>
    <w:rsid w:val="00F15C56"/>
    <w:rsid w:val="00F15C61"/>
    <w:rsid w:val="00F21037"/>
    <w:rsid w:val="00F220EB"/>
    <w:rsid w:val="00F24035"/>
    <w:rsid w:val="00F25BFA"/>
    <w:rsid w:val="00F26639"/>
    <w:rsid w:val="00F27DF6"/>
    <w:rsid w:val="00F305E3"/>
    <w:rsid w:val="00F31ADC"/>
    <w:rsid w:val="00F32474"/>
    <w:rsid w:val="00F338E6"/>
    <w:rsid w:val="00F34A9B"/>
    <w:rsid w:val="00F3651D"/>
    <w:rsid w:val="00F37F78"/>
    <w:rsid w:val="00F41DEA"/>
    <w:rsid w:val="00F42123"/>
    <w:rsid w:val="00F4373E"/>
    <w:rsid w:val="00F43760"/>
    <w:rsid w:val="00F44258"/>
    <w:rsid w:val="00F469AB"/>
    <w:rsid w:val="00F47BF2"/>
    <w:rsid w:val="00F50BC6"/>
    <w:rsid w:val="00F533E0"/>
    <w:rsid w:val="00F53515"/>
    <w:rsid w:val="00F53D5A"/>
    <w:rsid w:val="00F53E4C"/>
    <w:rsid w:val="00F56D40"/>
    <w:rsid w:val="00F60EEB"/>
    <w:rsid w:val="00F61650"/>
    <w:rsid w:val="00F623E8"/>
    <w:rsid w:val="00F63957"/>
    <w:rsid w:val="00F64171"/>
    <w:rsid w:val="00F6436E"/>
    <w:rsid w:val="00F64EE8"/>
    <w:rsid w:val="00F66D3D"/>
    <w:rsid w:val="00F7051C"/>
    <w:rsid w:val="00F71E5B"/>
    <w:rsid w:val="00F72C82"/>
    <w:rsid w:val="00F74453"/>
    <w:rsid w:val="00F757BF"/>
    <w:rsid w:val="00F761A6"/>
    <w:rsid w:val="00F76E92"/>
    <w:rsid w:val="00F80297"/>
    <w:rsid w:val="00F80B52"/>
    <w:rsid w:val="00F812B0"/>
    <w:rsid w:val="00F812DC"/>
    <w:rsid w:val="00F81F4B"/>
    <w:rsid w:val="00F82012"/>
    <w:rsid w:val="00F8250F"/>
    <w:rsid w:val="00F82E75"/>
    <w:rsid w:val="00F84160"/>
    <w:rsid w:val="00F85E39"/>
    <w:rsid w:val="00F86F8E"/>
    <w:rsid w:val="00F87B71"/>
    <w:rsid w:val="00F87DB6"/>
    <w:rsid w:val="00F910EA"/>
    <w:rsid w:val="00F930F9"/>
    <w:rsid w:val="00F94657"/>
    <w:rsid w:val="00F95FA7"/>
    <w:rsid w:val="00F96C86"/>
    <w:rsid w:val="00F96DF8"/>
    <w:rsid w:val="00FA1C7D"/>
    <w:rsid w:val="00FA2E02"/>
    <w:rsid w:val="00FA3BFC"/>
    <w:rsid w:val="00FA7401"/>
    <w:rsid w:val="00FA7ADB"/>
    <w:rsid w:val="00FA7CA0"/>
    <w:rsid w:val="00FB10B9"/>
    <w:rsid w:val="00FB6DB0"/>
    <w:rsid w:val="00FC00E6"/>
    <w:rsid w:val="00FC0ECD"/>
    <w:rsid w:val="00FC3F99"/>
    <w:rsid w:val="00FC6744"/>
    <w:rsid w:val="00FD0663"/>
    <w:rsid w:val="00FD2F72"/>
    <w:rsid w:val="00FD310B"/>
    <w:rsid w:val="00FD52F0"/>
    <w:rsid w:val="00FD799F"/>
    <w:rsid w:val="00FE02FA"/>
    <w:rsid w:val="00FE0D0B"/>
    <w:rsid w:val="00FE42C0"/>
    <w:rsid w:val="00FE5045"/>
    <w:rsid w:val="00FE5089"/>
    <w:rsid w:val="00FE56ED"/>
    <w:rsid w:val="00FE7AD8"/>
    <w:rsid w:val="00FF1701"/>
    <w:rsid w:val="00FF1B4D"/>
    <w:rsid w:val="00FF2877"/>
    <w:rsid w:val="00FF40D2"/>
    <w:rsid w:val="00FF7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C04EA"/>
  <w15:docId w15:val="{82E44293-5D7F-40A7-BFEA-D0A1B255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0D5"/>
  </w:style>
  <w:style w:type="paragraph" w:styleId="1">
    <w:name w:val="heading 1"/>
    <w:aliases w:val="Т3"/>
    <w:basedOn w:val="a"/>
    <w:next w:val="a"/>
    <w:link w:val="10"/>
    <w:qFormat/>
    <w:rsid w:val="004A6D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Т4,OG Heading 2"/>
    <w:basedOn w:val="a"/>
    <w:link w:val="20"/>
    <w:uiPriority w:val="9"/>
    <w:qFormat/>
    <w:rsid w:val="00FC00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aliases w:val="Tab"/>
    <w:basedOn w:val="a"/>
    <w:link w:val="30"/>
    <w:uiPriority w:val="9"/>
    <w:qFormat/>
    <w:rsid w:val="00FC00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aliases w:val="Tab_name Знак"/>
    <w:basedOn w:val="a"/>
    <w:next w:val="a"/>
    <w:link w:val="41"/>
    <w:qFormat/>
    <w:rsid w:val="00D72B2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ru-RU"/>
    </w:rPr>
  </w:style>
  <w:style w:type="paragraph" w:styleId="5">
    <w:name w:val="heading 5"/>
    <w:basedOn w:val="a"/>
    <w:next w:val="a"/>
    <w:link w:val="50"/>
    <w:uiPriority w:val="9"/>
    <w:qFormat/>
    <w:rsid w:val="00D72B20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F812DC"/>
    <w:pPr>
      <w:numPr>
        <w:ilvl w:val="5"/>
        <w:numId w:val="1"/>
      </w:numPr>
      <w:suppressAutoHyphens/>
      <w:overflowPunct w:val="0"/>
      <w:autoSpaceDE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Т4 Знак,OG Heading 2 Знак"/>
    <w:basedOn w:val="a0"/>
    <w:link w:val="2"/>
    <w:uiPriority w:val="9"/>
    <w:rsid w:val="00FC00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aliases w:val="Tab Знак"/>
    <w:basedOn w:val="a0"/>
    <w:link w:val="3"/>
    <w:uiPriority w:val="9"/>
    <w:rsid w:val="00FC00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link w:val="a4"/>
    <w:uiPriority w:val="34"/>
    <w:qFormat/>
    <w:rsid w:val="00BE2209"/>
    <w:pPr>
      <w:ind w:left="720"/>
      <w:contextualSpacing/>
    </w:pPr>
  </w:style>
  <w:style w:type="paragraph" w:styleId="a5">
    <w:name w:val="header"/>
    <w:aliases w:val="ВерхКолонтитул"/>
    <w:basedOn w:val="a"/>
    <w:link w:val="a6"/>
    <w:uiPriority w:val="99"/>
    <w:unhideWhenUsed/>
    <w:rsid w:val="003E1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3E1B03"/>
  </w:style>
  <w:style w:type="paragraph" w:styleId="a7">
    <w:name w:val="footer"/>
    <w:basedOn w:val="a"/>
    <w:link w:val="a8"/>
    <w:uiPriority w:val="99"/>
    <w:unhideWhenUsed/>
    <w:rsid w:val="003E1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1B03"/>
  </w:style>
  <w:style w:type="paragraph" w:styleId="a9">
    <w:name w:val="Balloon Text"/>
    <w:basedOn w:val="a"/>
    <w:link w:val="aa"/>
    <w:uiPriority w:val="99"/>
    <w:unhideWhenUsed/>
    <w:rsid w:val="00820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sid w:val="0082024E"/>
    <w:rPr>
      <w:rFonts w:ascii="Segoe UI" w:hAnsi="Segoe UI" w:cs="Segoe UI"/>
      <w:sz w:val="18"/>
      <w:szCs w:val="18"/>
    </w:rPr>
  </w:style>
  <w:style w:type="paragraph" w:styleId="ab">
    <w:name w:val="caption"/>
    <w:aliases w:val="Название объекта Знак1,Название объекта Знак Знак,рисунка,Таблица название,Таблица_номер_справа_12"/>
    <w:basedOn w:val="a"/>
    <w:link w:val="ac"/>
    <w:qFormat/>
    <w:rsid w:val="00846B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Содержимое таблицы"/>
    <w:basedOn w:val="a"/>
    <w:rsid w:val="0059053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e">
    <w:name w:val="Normal (Web)"/>
    <w:aliases w:val="Обычный (Web), Знак Знак22,Знак Знак22"/>
    <w:basedOn w:val="a"/>
    <w:unhideWhenUsed/>
    <w:qFormat/>
    <w:rsid w:val="0059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4">
    <w:name w:val="rvts24"/>
    <w:rsid w:val="0059053F"/>
    <w:rPr>
      <w:rFonts w:ascii="Times New Roman" w:hAnsi="Times New Roman" w:cs="Times New Roman"/>
      <w:sz w:val="24"/>
      <w:szCs w:val="24"/>
    </w:rPr>
  </w:style>
  <w:style w:type="character" w:customStyle="1" w:styleId="rvts97">
    <w:name w:val="rvts97"/>
    <w:rsid w:val="0061101F"/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59">
    <w:name w:val="rvps59"/>
    <w:basedOn w:val="a"/>
    <w:rsid w:val="004A6D47"/>
    <w:pPr>
      <w:spacing w:after="0" w:line="240" w:lineRule="auto"/>
      <w:ind w:firstLine="70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Т3 Знак"/>
    <w:basedOn w:val="a0"/>
    <w:link w:val="1"/>
    <w:rsid w:val="004A6D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Body Text Indent"/>
    <w:basedOn w:val="a"/>
    <w:link w:val="af0"/>
    <w:uiPriority w:val="99"/>
    <w:rsid w:val="007321E0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7321E0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21">
    <w:name w:val="Основной текст2"/>
    <w:basedOn w:val="a"/>
    <w:rsid w:val="001641C5"/>
    <w:pPr>
      <w:widowControl w:val="0"/>
      <w:shd w:val="clear" w:color="auto" w:fill="FFFFFF"/>
      <w:spacing w:after="360" w:line="0" w:lineRule="atLeast"/>
    </w:pPr>
    <w:rPr>
      <w:rFonts w:ascii="Calibri" w:eastAsia="Calibri" w:hAnsi="Calibri" w:cs="Calibri"/>
      <w:color w:val="000000"/>
      <w:sz w:val="19"/>
      <w:szCs w:val="19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D72B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D72B20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f1">
    <w:name w:val="Document Map"/>
    <w:basedOn w:val="a"/>
    <w:link w:val="af2"/>
    <w:uiPriority w:val="99"/>
    <w:unhideWhenUsed/>
    <w:rsid w:val="00D72B20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2">
    <w:name w:val="Схема документа Знак"/>
    <w:basedOn w:val="a0"/>
    <w:link w:val="af1"/>
    <w:uiPriority w:val="99"/>
    <w:rsid w:val="00D72B20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41">
    <w:name w:val="Заголовок 4 Знак1"/>
    <w:aliases w:val="Tab_name Знак Знак"/>
    <w:link w:val="4"/>
    <w:rsid w:val="00D72B20"/>
    <w:rPr>
      <w:rFonts w:ascii="Calibri" w:eastAsia="Times New Roman" w:hAnsi="Calibri" w:cs="Times New Roman"/>
      <w:b/>
      <w:bCs/>
      <w:sz w:val="28"/>
      <w:szCs w:val="28"/>
      <w:lang w:val="x-none" w:eastAsia="ru-RU"/>
    </w:rPr>
  </w:style>
  <w:style w:type="character" w:styleId="af3">
    <w:name w:val="Hyperlink"/>
    <w:uiPriority w:val="99"/>
    <w:rsid w:val="00D72B20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D72B20"/>
    <w:pPr>
      <w:tabs>
        <w:tab w:val="right" w:leader="dot" w:pos="9345"/>
      </w:tabs>
      <w:spacing w:after="0" w:line="240" w:lineRule="auto"/>
      <w:ind w:left="284" w:hanging="284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22">
    <w:name w:val="toc 2"/>
    <w:basedOn w:val="a"/>
    <w:next w:val="a"/>
    <w:autoRedefine/>
    <w:uiPriority w:val="39"/>
    <w:rsid w:val="00D72B20"/>
    <w:pPr>
      <w:tabs>
        <w:tab w:val="right" w:leader="dot" w:pos="9345"/>
      </w:tabs>
      <w:spacing w:after="0" w:line="240" w:lineRule="auto"/>
      <w:ind w:left="709" w:hanging="469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rsid w:val="00D72B20"/>
    <w:pPr>
      <w:tabs>
        <w:tab w:val="left" w:pos="0"/>
        <w:tab w:val="left" w:pos="1134"/>
        <w:tab w:val="right" w:leader="dot" w:pos="9345"/>
      </w:tabs>
      <w:spacing w:after="0" w:line="240" w:lineRule="auto"/>
      <w:ind w:left="1134" w:hanging="708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D72B20"/>
    <w:pPr>
      <w:spacing w:after="100" w:line="276" w:lineRule="auto"/>
      <w:ind w:left="66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D72B20"/>
    <w:pPr>
      <w:spacing w:after="100" w:line="276" w:lineRule="auto"/>
      <w:ind w:left="88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D72B20"/>
    <w:pPr>
      <w:spacing w:after="100" w:line="276" w:lineRule="auto"/>
      <w:ind w:left="110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D72B20"/>
    <w:pPr>
      <w:spacing w:after="100" w:line="276" w:lineRule="auto"/>
      <w:ind w:left="132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D72B20"/>
    <w:pPr>
      <w:spacing w:after="100" w:line="276" w:lineRule="auto"/>
      <w:ind w:left="154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D72B20"/>
    <w:pPr>
      <w:spacing w:after="100" w:line="276" w:lineRule="auto"/>
      <w:ind w:left="176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D72B20"/>
    <w:pPr>
      <w:keepNext/>
      <w:spacing w:before="240" w:beforeAutospacing="0" w:after="240" w:afterAutospacing="0" w:line="360" w:lineRule="auto"/>
      <w:jc w:val="center"/>
    </w:pPr>
    <w:rPr>
      <w:i/>
      <w:iCs/>
      <w:kern w:val="32"/>
      <w:sz w:val="24"/>
      <w:szCs w:val="20"/>
      <w:lang w:val="x-none" w:eastAsia="en-US"/>
    </w:rPr>
  </w:style>
  <w:style w:type="character" w:styleId="af4">
    <w:name w:val="annotation reference"/>
    <w:uiPriority w:val="99"/>
    <w:unhideWhenUsed/>
    <w:rsid w:val="00D72B20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D72B20"/>
    <w:pPr>
      <w:spacing w:after="20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6">
    <w:name w:val="Текст примечания Знак"/>
    <w:basedOn w:val="a0"/>
    <w:link w:val="af5"/>
    <w:uiPriority w:val="99"/>
    <w:rsid w:val="00D72B20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f7">
    <w:name w:val="annotation subject"/>
    <w:basedOn w:val="af5"/>
    <w:next w:val="af5"/>
    <w:link w:val="af8"/>
    <w:uiPriority w:val="99"/>
    <w:unhideWhenUsed/>
    <w:rsid w:val="00D72B2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D72B20"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character" w:styleId="af9">
    <w:name w:val="page number"/>
    <w:basedOn w:val="a0"/>
    <w:rsid w:val="00D72B20"/>
  </w:style>
  <w:style w:type="paragraph" w:styleId="afa">
    <w:name w:val="Body Text"/>
    <w:aliases w:val=" Знак Знак Знак,Таблица TEXT,Body single,bt,Body Text Char,Основной текст Знак Знак Знак Знак"/>
    <w:basedOn w:val="a"/>
    <w:link w:val="afb"/>
    <w:rsid w:val="00D72B2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fb">
    <w:name w:val="Основной текст Знак"/>
    <w:aliases w:val=" Знак Знак Знак Знак,Таблица TEXT Знак,Body single Знак,bt Знак,Body Text Char Знак,Основной текст Знак Знак Знак Знак Знак"/>
    <w:basedOn w:val="a0"/>
    <w:link w:val="afa"/>
    <w:rsid w:val="00D72B20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ConsPlusNormal">
    <w:name w:val="ConsPlusNormal"/>
    <w:link w:val="ConsPlusNormal0"/>
    <w:rsid w:val="00D72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72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D72B20"/>
  </w:style>
  <w:style w:type="character" w:customStyle="1" w:styleId="apple-converted-space">
    <w:name w:val="apple-converted-space"/>
    <w:basedOn w:val="a0"/>
    <w:rsid w:val="00D72B20"/>
  </w:style>
  <w:style w:type="paragraph" w:styleId="afc">
    <w:name w:val="Plain Text"/>
    <w:basedOn w:val="a"/>
    <w:link w:val="afd"/>
    <w:rsid w:val="00D72B2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fd">
    <w:name w:val="Текст Знак"/>
    <w:basedOn w:val="a0"/>
    <w:link w:val="afc"/>
    <w:rsid w:val="00D72B20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styleId="afe">
    <w:name w:val="Strong"/>
    <w:qFormat/>
    <w:rsid w:val="00D72B20"/>
    <w:rPr>
      <w:b/>
      <w:bCs/>
    </w:rPr>
  </w:style>
  <w:style w:type="paragraph" w:styleId="23">
    <w:name w:val="Body Text 2"/>
    <w:basedOn w:val="a"/>
    <w:link w:val="24"/>
    <w:rsid w:val="00D72B2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24">
    <w:name w:val="Основной текст 2 Знак"/>
    <w:basedOn w:val="a0"/>
    <w:link w:val="23"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43">
    <w:name w:val="Стиль4 Знак"/>
    <w:basedOn w:val="af"/>
    <w:link w:val="44"/>
    <w:rsid w:val="00D72B20"/>
    <w:pPr>
      <w:spacing w:after="0" w:line="240" w:lineRule="auto"/>
      <w:ind w:left="0" w:firstLine="708"/>
    </w:pPr>
    <w:rPr>
      <w:kern w:val="0"/>
      <w:sz w:val="20"/>
      <w:szCs w:val="20"/>
      <w:lang w:val="x-none" w:eastAsia="ru-RU"/>
    </w:rPr>
  </w:style>
  <w:style w:type="character" w:customStyle="1" w:styleId="44">
    <w:name w:val="Стиль4 Знак Знак"/>
    <w:link w:val="43"/>
    <w:locked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Style5">
    <w:name w:val="Style5"/>
    <w:basedOn w:val="a"/>
    <w:rsid w:val="00D72B20"/>
    <w:pPr>
      <w:widowControl w:val="0"/>
      <w:autoSpaceDE w:val="0"/>
      <w:autoSpaceDN w:val="0"/>
      <w:adjustRightInd w:val="0"/>
      <w:spacing w:after="0" w:line="156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5">
    <w:name w:val="Font Style25"/>
    <w:rsid w:val="00D72B20"/>
    <w:rPr>
      <w:rFonts w:ascii="Sylfaen" w:hAnsi="Sylfaen" w:cs="Sylfae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72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72B20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f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f0"/>
    <w:uiPriority w:val="99"/>
    <w:rsid w:val="00D72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f0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f"/>
    <w:uiPriority w:val="99"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1">
    <w:name w:val="footnote reference"/>
    <w:aliases w:val="Знак сноски-FN"/>
    <w:uiPriority w:val="99"/>
    <w:rsid w:val="00D72B20"/>
    <w:rPr>
      <w:vertAlign w:val="superscript"/>
    </w:rPr>
  </w:style>
  <w:style w:type="paragraph" w:styleId="32">
    <w:name w:val="Body Text Indent 3"/>
    <w:basedOn w:val="a"/>
    <w:link w:val="33"/>
    <w:rsid w:val="00D72B2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3">
    <w:name w:val="Основной текст с отступом 3 Знак"/>
    <w:basedOn w:val="a0"/>
    <w:link w:val="32"/>
    <w:rsid w:val="00D72B20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firmname1">
    <w:name w:val="firm_name1"/>
    <w:rsid w:val="00D72B20"/>
    <w:rPr>
      <w:b/>
      <w:bCs/>
      <w:color w:val="005FB1"/>
      <w:sz w:val="30"/>
      <w:szCs w:val="30"/>
    </w:rPr>
  </w:style>
  <w:style w:type="character" w:customStyle="1" w:styleId="telefon1">
    <w:name w:val="telefon1"/>
    <w:rsid w:val="00D72B20"/>
    <w:rPr>
      <w:color w:val="000000"/>
      <w:sz w:val="26"/>
      <w:szCs w:val="26"/>
    </w:rPr>
  </w:style>
  <w:style w:type="paragraph" w:styleId="aff2">
    <w:name w:val="Subtitle"/>
    <w:basedOn w:val="a"/>
    <w:link w:val="aff3"/>
    <w:qFormat/>
    <w:rsid w:val="00D72B2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aff3">
    <w:name w:val="Подзаголовок Знак"/>
    <w:basedOn w:val="a0"/>
    <w:link w:val="aff2"/>
    <w:rsid w:val="00D72B20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table" w:styleId="aff4">
    <w:name w:val="Table Grid"/>
    <w:basedOn w:val="a1"/>
    <w:uiPriority w:val="39"/>
    <w:rsid w:val="00D72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 Знак Знак1 Знак Знак Знак Знак"/>
    <w:basedOn w:val="a"/>
    <w:rsid w:val="00D72B20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f5">
    <w:name w:val="Emphasis"/>
    <w:qFormat/>
    <w:rsid w:val="00D72B20"/>
    <w:rPr>
      <w:i/>
      <w:iCs/>
    </w:rPr>
  </w:style>
  <w:style w:type="paragraph" w:customStyle="1" w:styleId="ConsPlusTitle">
    <w:name w:val="ConsPlusTitle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WW-1">
    <w:name w:val="WW- Знак1"/>
    <w:rsid w:val="00D72B20"/>
    <w:rPr>
      <w:sz w:val="24"/>
      <w:szCs w:val="24"/>
    </w:rPr>
  </w:style>
  <w:style w:type="paragraph" w:customStyle="1" w:styleId="13">
    <w:name w:val="Основной текст с отступом1"/>
    <w:aliases w:val="Основной текст 1,Нумерованный список !!,Надин стиль,Body Text Indent"/>
    <w:basedOn w:val="a"/>
    <w:link w:val="BodyTextIndent"/>
    <w:rsid w:val="00D72B20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14">
    <w:name w:val="Обычный1"/>
    <w:rsid w:val="00D72B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0">
    <w:name w:val="Основной текст 2 Знак2"/>
    <w:rsid w:val="00D72B20"/>
    <w:rPr>
      <w:sz w:val="24"/>
      <w:szCs w:val="24"/>
      <w:lang w:eastAsia="ar-SA"/>
    </w:rPr>
  </w:style>
  <w:style w:type="paragraph" w:styleId="aff6">
    <w:name w:val="Revision"/>
    <w:hidden/>
    <w:uiPriority w:val="99"/>
    <w:semiHidden/>
    <w:rsid w:val="00D72B20"/>
    <w:pPr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</w:rPr>
  </w:style>
  <w:style w:type="paragraph" w:customStyle="1" w:styleId="45">
    <w:name w:val="Красная строка4"/>
    <w:basedOn w:val="afa"/>
    <w:rsid w:val="00D72B20"/>
    <w:pPr>
      <w:suppressAutoHyphens/>
      <w:spacing w:after="120"/>
      <w:ind w:firstLine="210"/>
      <w:jc w:val="left"/>
    </w:pPr>
    <w:rPr>
      <w:sz w:val="24"/>
      <w:lang w:eastAsia="ar-SA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link w:val="13"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f7">
    <w:name w:val="Body Text First Indent"/>
    <w:basedOn w:val="afa"/>
    <w:link w:val="aff8"/>
    <w:rsid w:val="00D72B20"/>
    <w:pPr>
      <w:spacing w:after="120"/>
      <w:ind w:firstLine="210"/>
      <w:jc w:val="left"/>
    </w:pPr>
  </w:style>
  <w:style w:type="character" w:customStyle="1" w:styleId="aff8">
    <w:name w:val="Красная строка Знак"/>
    <w:basedOn w:val="afb"/>
    <w:link w:val="aff7"/>
    <w:rsid w:val="00D72B20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FR3">
    <w:name w:val="FR3"/>
    <w:rsid w:val="00D72B2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h2">
    <w:name w:val="h2"/>
    <w:basedOn w:val="aff9"/>
    <w:rsid w:val="00D72B20"/>
    <w:pPr>
      <w:spacing w:after="480"/>
      <w:contextualSpacing w:val="0"/>
      <w:jc w:val="center"/>
    </w:pPr>
    <w:rPr>
      <w:rFonts w:ascii="Times New Roman" w:eastAsia="Times New Roman" w:hAnsi="Times New Roman" w:cs="Times New Roman"/>
      <w:b/>
      <w:spacing w:val="0"/>
      <w:kern w:val="0"/>
      <w:sz w:val="24"/>
      <w:szCs w:val="24"/>
      <w:lang w:val="x-none" w:eastAsia="ru-RU"/>
    </w:rPr>
  </w:style>
  <w:style w:type="paragraph" w:customStyle="1" w:styleId="affa">
    <w:basedOn w:val="a"/>
    <w:next w:val="a"/>
    <w:link w:val="affb"/>
    <w:uiPriority w:val="10"/>
    <w:qFormat/>
    <w:rsid w:val="00D72B20"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b">
    <w:name w:val="Название Знак"/>
    <w:link w:val="affa"/>
    <w:uiPriority w:val="10"/>
    <w:rsid w:val="00D72B20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0">
    <w:name w:val="Стиль 10 пт По центру"/>
    <w:basedOn w:val="a"/>
    <w:qFormat/>
    <w:rsid w:val="00D72B20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10">
    <w:name w:val="Основной текст 2 Знак1"/>
    <w:rsid w:val="00D72B20"/>
    <w:rPr>
      <w:sz w:val="24"/>
      <w:szCs w:val="24"/>
    </w:rPr>
  </w:style>
  <w:style w:type="paragraph" w:customStyle="1" w:styleId="affc">
    <w:name w:val="Шапка_табл"/>
    <w:basedOn w:val="a"/>
    <w:rsid w:val="00D72B20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color w:val="00000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D72B20"/>
    <w:pPr>
      <w:spacing w:after="120" w:line="480" w:lineRule="auto"/>
      <w:ind w:left="283"/>
    </w:pPr>
    <w:rPr>
      <w:rFonts w:ascii="Times New Roman" w:eastAsia="Calibri" w:hAnsi="Times New Roman" w:cs="Times New Roman"/>
      <w:kern w:val="2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D72B20"/>
    <w:rPr>
      <w:rFonts w:ascii="Times New Roman" w:eastAsia="Calibri" w:hAnsi="Times New Roman" w:cs="Times New Roman"/>
      <w:kern w:val="2"/>
      <w:sz w:val="24"/>
      <w:szCs w:val="24"/>
    </w:rPr>
  </w:style>
  <w:style w:type="paragraph" w:customStyle="1" w:styleId="affd">
    <w:name w:val="Заголовок статьи"/>
    <w:basedOn w:val="a"/>
    <w:next w:val="a"/>
    <w:rsid w:val="00D72B20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5">
    <w:name w:val="Абзац списка1"/>
    <w:basedOn w:val="a"/>
    <w:uiPriority w:val="99"/>
    <w:rsid w:val="00D72B20"/>
    <w:pPr>
      <w:spacing w:after="200" w:line="276" w:lineRule="auto"/>
      <w:ind w:left="720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9pt">
    <w:name w:val="Основной текст + 9 pt"/>
    <w:rsid w:val="00D72B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fe">
    <w:name w:val="Основной текст_"/>
    <w:link w:val="34"/>
    <w:uiPriority w:val="99"/>
    <w:rsid w:val="00D72B20"/>
    <w:rPr>
      <w:rFonts w:eastAsia="Times New Roman"/>
      <w:sz w:val="27"/>
      <w:szCs w:val="27"/>
      <w:shd w:val="clear" w:color="auto" w:fill="FFFFFF"/>
    </w:rPr>
  </w:style>
  <w:style w:type="paragraph" w:customStyle="1" w:styleId="34">
    <w:name w:val="Основной текст3"/>
    <w:basedOn w:val="a"/>
    <w:link w:val="affe"/>
    <w:uiPriority w:val="99"/>
    <w:rsid w:val="00D72B20"/>
    <w:pPr>
      <w:widowControl w:val="0"/>
      <w:shd w:val="clear" w:color="auto" w:fill="FFFFFF"/>
      <w:spacing w:after="60" w:line="0" w:lineRule="atLeast"/>
      <w:jc w:val="both"/>
    </w:pPr>
    <w:rPr>
      <w:rFonts w:eastAsia="Times New Roman"/>
      <w:sz w:val="27"/>
      <w:szCs w:val="27"/>
    </w:rPr>
  </w:style>
  <w:style w:type="paragraph" w:customStyle="1" w:styleId="27">
    <w:name w:val="Абзац списка2"/>
    <w:basedOn w:val="a"/>
    <w:rsid w:val="00D72B20"/>
    <w:pPr>
      <w:spacing w:after="200" w:line="276" w:lineRule="auto"/>
      <w:ind w:left="720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ff">
    <w:name w:val="Основной текст + Не полужирный"/>
    <w:uiPriority w:val="99"/>
    <w:rsid w:val="00D72B2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1pt1">
    <w:name w:val="Основной текст + 11 pt1"/>
    <w:aliases w:val="Полужирный1"/>
    <w:uiPriority w:val="99"/>
    <w:rsid w:val="00D72B2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11">
    <w:name w:val="Основной текст + 111"/>
    <w:aliases w:val="5 pt2,5 pt3,Основной текст + 8"/>
    <w:uiPriority w:val="99"/>
    <w:rsid w:val="00D72B20"/>
    <w:rPr>
      <w:rFonts w:ascii="Times New Roman" w:hAnsi="Times New Roman" w:cs="Times New Roman"/>
      <w:sz w:val="23"/>
      <w:szCs w:val="23"/>
      <w:u w:val="none"/>
    </w:rPr>
  </w:style>
  <w:style w:type="character" w:customStyle="1" w:styleId="afff0">
    <w:name w:val="Символ сноски"/>
    <w:rsid w:val="00D72B20"/>
    <w:rPr>
      <w:vertAlign w:val="superscript"/>
    </w:rPr>
  </w:style>
  <w:style w:type="character" w:customStyle="1" w:styleId="16">
    <w:name w:val="Знак сноски1"/>
    <w:rsid w:val="00D72B20"/>
    <w:rPr>
      <w:vertAlign w:val="superscript"/>
    </w:rPr>
  </w:style>
  <w:style w:type="paragraph" w:customStyle="1" w:styleId="17">
    <w:name w:val="Название объекта1"/>
    <w:basedOn w:val="a"/>
    <w:next w:val="a"/>
    <w:rsid w:val="00D72B20"/>
    <w:pPr>
      <w:suppressAutoHyphens/>
      <w:spacing w:after="200" w:line="240" w:lineRule="auto"/>
    </w:pPr>
    <w:rPr>
      <w:rFonts w:ascii="Times New Roman" w:eastAsia="Calibri" w:hAnsi="Times New Roman" w:cs="Times New Roman"/>
      <w:b/>
      <w:bCs/>
      <w:color w:val="4F81BD"/>
      <w:kern w:val="1"/>
      <w:sz w:val="18"/>
      <w:szCs w:val="18"/>
      <w:lang w:eastAsia="ar-SA"/>
    </w:rPr>
  </w:style>
  <w:style w:type="paragraph" w:customStyle="1" w:styleId="Standard">
    <w:name w:val="Standard"/>
    <w:rsid w:val="00D72B2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paragraph" w:customStyle="1" w:styleId="18">
    <w:name w:val="Основной текст1"/>
    <w:basedOn w:val="a"/>
    <w:uiPriority w:val="99"/>
    <w:rsid w:val="00D72B20"/>
    <w:pPr>
      <w:widowControl w:val="0"/>
      <w:shd w:val="clear" w:color="auto" w:fill="FFFFFF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CourierNew95pt">
    <w:name w:val="Основной текст + Courier New;9;5 pt"/>
    <w:rsid w:val="00D72B2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ff1">
    <w:name w:val="No Spacing"/>
    <w:link w:val="afff2"/>
    <w:uiPriority w:val="1"/>
    <w:qFormat/>
    <w:rsid w:val="00D72B2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f2">
    <w:name w:val="Без интервала Знак"/>
    <w:link w:val="afff1"/>
    <w:uiPriority w:val="1"/>
    <w:locked/>
    <w:rsid w:val="00D72B20"/>
    <w:rPr>
      <w:rFonts w:ascii="Calibri" w:eastAsia="Times New Roman" w:hAnsi="Calibri" w:cs="Times New Roman"/>
    </w:rPr>
  </w:style>
  <w:style w:type="character" w:customStyle="1" w:styleId="46">
    <w:name w:val="Основной текст (4)_"/>
    <w:link w:val="47"/>
    <w:uiPriority w:val="99"/>
    <w:locked/>
    <w:rsid w:val="00D72B20"/>
    <w:rPr>
      <w:sz w:val="24"/>
      <w:shd w:val="clear" w:color="auto" w:fill="FFFFFF"/>
    </w:rPr>
  </w:style>
  <w:style w:type="paragraph" w:customStyle="1" w:styleId="47">
    <w:name w:val="Основной текст (4)"/>
    <w:basedOn w:val="a"/>
    <w:link w:val="46"/>
    <w:uiPriority w:val="99"/>
    <w:rsid w:val="00D72B20"/>
    <w:pPr>
      <w:shd w:val="clear" w:color="auto" w:fill="FFFFFF"/>
      <w:spacing w:after="0" w:line="240" w:lineRule="atLeast"/>
    </w:pPr>
    <w:rPr>
      <w:sz w:val="24"/>
    </w:rPr>
  </w:style>
  <w:style w:type="paragraph" w:customStyle="1" w:styleId="Style2">
    <w:name w:val="Style2"/>
    <w:basedOn w:val="a"/>
    <w:uiPriority w:val="99"/>
    <w:rsid w:val="00D72B20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D72B2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4">
    <w:name w:val="Style14"/>
    <w:basedOn w:val="a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  <w:lang w:eastAsia="ru-RU"/>
    </w:rPr>
  </w:style>
  <w:style w:type="character" w:customStyle="1" w:styleId="ac">
    <w:name w:val="Название объекта Знак"/>
    <w:aliases w:val="Название объекта Знак1 Знак1,Название объекта Знак Знак Знак1,рисунка Знак1,Таблица название Знак1,Таблица_номер_справа_12 Знак1"/>
    <w:link w:val="ab"/>
    <w:rsid w:val="00D72B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8">
    <w:name w:val="Название объекта Знак2"/>
    <w:aliases w:val="Название объекта Знак1 Знак,Название объекта Знак Знак Знак,Название объекта Знак Знак1,рисунка Знак,Таблица название Знак,Таблица_номер_справа_12 Знак"/>
    <w:locked/>
    <w:rsid w:val="00D72B2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Абзац списка Знак"/>
    <w:link w:val="a3"/>
    <w:locked/>
    <w:rsid w:val="00D72B20"/>
  </w:style>
  <w:style w:type="character" w:customStyle="1" w:styleId="ConsPlusNormal0">
    <w:name w:val="ConsPlusNormal Знак"/>
    <w:link w:val="ConsPlusNormal"/>
    <w:locked/>
    <w:rsid w:val="00D72B2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D7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a1">
    <w:name w:val="N*r*a*1"/>
    <w:qFormat/>
    <w:rsid w:val="00D72B2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200" w:line="276" w:lineRule="auto"/>
    </w:pPr>
    <w:rPr>
      <w:rFonts w:ascii="C*l*b*i" w:eastAsia="Times New Roman" w:hAnsi="C*l*b*i" w:cs="T*m*s*N*w*R*m*n"/>
      <w:lang w:eastAsia="ru-RU"/>
    </w:rPr>
  </w:style>
  <w:style w:type="paragraph" w:customStyle="1" w:styleId="afff3">
    <w:name w:val="Нормальный (таблица)"/>
    <w:basedOn w:val="a"/>
    <w:next w:val="a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4">
    <w:name w:val="Прижатый влево"/>
    <w:basedOn w:val="a"/>
    <w:next w:val="a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f9">
    <w:name w:val="Title"/>
    <w:basedOn w:val="a"/>
    <w:next w:val="a"/>
    <w:link w:val="afff5"/>
    <w:qFormat/>
    <w:rsid w:val="00D72B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5">
    <w:name w:val="Заголовок Знак"/>
    <w:basedOn w:val="a0"/>
    <w:link w:val="aff9"/>
    <w:uiPriority w:val="10"/>
    <w:rsid w:val="00D72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60">
    <w:name w:val="Заголовок 6 Знак"/>
    <w:basedOn w:val="a0"/>
    <w:link w:val="6"/>
    <w:rsid w:val="00F812D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WW8Num2z0">
    <w:name w:val="WW8Num2z0"/>
    <w:rsid w:val="00F812DC"/>
    <w:rPr>
      <w:sz w:val="28"/>
      <w:szCs w:val="28"/>
    </w:rPr>
  </w:style>
  <w:style w:type="character" w:customStyle="1" w:styleId="WW8Num2z1">
    <w:name w:val="WW8Num2z1"/>
    <w:rsid w:val="00F812DC"/>
    <w:rPr>
      <w:rFonts w:ascii="Courier New" w:hAnsi="Courier New" w:cs="Courier New"/>
    </w:rPr>
  </w:style>
  <w:style w:type="character" w:customStyle="1" w:styleId="WW8Num2z2">
    <w:name w:val="WW8Num2z2"/>
    <w:rsid w:val="00F812DC"/>
    <w:rPr>
      <w:rFonts w:ascii="Wingdings" w:hAnsi="Wingdings" w:cs="Wingdings"/>
    </w:rPr>
  </w:style>
  <w:style w:type="character" w:customStyle="1" w:styleId="WW8Num3z0">
    <w:name w:val="WW8Num3z0"/>
    <w:rsid w:val="00F812DC"/>
    <w:rPr>
      <w:b/>
      <w:bCs/>
      <w:sz w:val="20"/>
      <w:szCs w:val="20"/>
    </w:rPr>
  </w:style>
  <w:style w:type="character" w:customStyle="1" w:styleId="WW8Num3z2">
    <w:name w:val="WW8Num3z2"/>
    <w:rsid w:val="00F812DC"/>
    <w:rPr>
      <w:rFonts w:ascii="Wingdings" w:hAnsi="Wingdings" w:cs="Wingdings"/>
    </w:rPr>
  </w:style>
  <w:style w:type="character" w:customStyle="1" w:styleId="WW8Num3z3">
    <w:name w:val="WW8Num3z3"/>
    <w:rsid w:val="00F812DC"/>
    <w:rPr>
      <w:rFonts w:ascii="Symbol" w:hAnsi="Symbol" w:cs="Symbol"/>
    </w:rPr>
  </w:style>
  <w:style w:type="character" w:customStyle="1" w:styleId="WW8Num4z0">
    <w:name w:val="WW8Num4z0"/>
    <w:rsid w:val="00F812DC"/>
    <w:rPr>
      <w:b/>
      <w:bCs/>
      <w:sz w:val="20"/>
      <w:szCs w:val="20"/>
    </w:rPr>
  </w:style>
  <w:style w:type="character" w:customStyle="1" w:styleId="WW8Num5z0">
    <w:name w:val="WW8Num5z0"/>
    <w:rsid w:val="00F812DC"/>
    <w:rPr>
      <w:rFonts w:cs="Times New Roman"/>
    </w:rPr>
  </w:style>
  <w:style w:type="character" w:customStyle="1" w:styleId="WW8Num6z0">
    <w:name w:val="WW8Num6z0"/>
    <w:rsid w:val="00F812DC"/>
    <w:rPr>
      <w:rFonts w:cs="Times New Roman"/>
    </w:rPr>
  </w:style>
  <w:style w:type="character" w:customStyle="1" w:styleId="WW8Num7z1">
    <w:name w:val="WW8Num7z1"/>
    <w:rsid w:val="00F812DC"/>
    <w:rPr>
      <w:rFonts w:ascii="Symbol" w:hAnsi="Symbol" w:cs="Symbol"/>
    </w:rPr>
  </w:style>
  <w:style w:type="character" w:customStyle="1" w:styleId="WW8Num8z1">
    <w:name w:val="WW8Num8z1"/>
    <w:rsid w:val="00F812DC"/>
    <w:rPr>
      <w:rFonts w:ascii="Symbol" w:hAnsi="Symbol" w:cs="Symbol"/>
    </w:rPr>
  </w:style>
  <w:style w:type="character" w:customStyle="1" w:styleId="WW8Num8z2">
    <w:name w:val="WW8Num8z2"/>
    <w:rsid w:val="00F812DC"/>
    <w:rPr>
      <w:rFonts w:cs="Times New Roman"/>
    </w:rPr>
  </w:style>
  <w:style w:type="character" w:customStyle="1" w:styleId="WW8Num9z0">
    <w:name w:val="WW8Num9z0"/>
    <w:rsid w:val="00F812DC"/>
    <w:rPr>
      <w:rFonts w:ascii="Symbol" w:hAnsi="Symbol" w:cs="Symbol"/>
      <w:i w:val="0"/>
    </w:rPr>
  </w:style>
  <w:style w:type="character" w:customStyle="1" w:styleId="WW8Num10z0">
    <w:name w:val="WW8Num10z0"/>
    <w:rsid w:val="00F812DC"/>
    <w:rPr>
      <w:rFonts w:ascii="Symbol" w:hAnsi="Symbol" w:cs="Symbol"/>
      <w:i w:val="0"/>
    </w:rPr>
  </w:style>
  <w:style w:type="character" w:customStyle="1" w:styleId="WW8Num10z1">
    <w:name w:val="WW8Num10z1"/>
    <w:rsid w:val="00F812DC"/>
    <w:rPr>
      <w:rFonts w:ascii="Courier New" w:hAnsi="Courier New" w:cs="Courier New"/>
    </w:rPr>
  </w:style>
  <w:style w:type="character" w:customStyle="1" w:styleId="WW8Num10z2">
    <w:name w:val="WW8Num10z2"/>
    <w:rsid w:val="00F812DC"/>
    <w:rPr>
      <w:rFonts w:ascii="Wingdings" w:hAnsi="Wingdings" w:cs="Wingdings"/>
    </w:rPr>
  </w:style>
  <w:style w:type="character" w:customStyle="1" w:styleId="WW8Num13z0">
    <w:name w:val="WW8Num13z0"/>
    <w:rsid w:val="00F812DC"/>
    <w:rPr>
      <w:i w:val="0"/>
    </w:rPr>
  </w:style>
  <w:style w:type="character" w:customStyle="1" w:styleId="WW8Num13z1">
    <w:name w:val="WW8Num13z1"/>
    <w:rsid w:val="00F812DC"/>
    <w:rPr>
      <w:rFonts w:ascii="Courier New" w:hAnsi="Courier New" w:cs="Courier New"/>
    </w:rPr>
  </w:style>
  <w:style w:type="character" w:customStyle="1" w:styleId="WW8Num13z2">
    <w:name w:val="WW8Num13z2"/>
    <w:rsid w:val="00F812DC"/>
    <w:rPr>
      <w:rFonts w:ascii="Wingdings" w:hAnsi="Wingdings" w:cs="Wingdings"/>
    </w:rPr>
  </w:style>
  <w:style w:type="character" w:customStyle="1" w:styleId="WW8Num14z0">
    <w:name w:val="WW8Num14z0"/>
    <w:rsid w:val="00F812DC"/>
    <w:rPr>
      <w:rFonts w:ascii="Symbol" w:hAnsi="Symbol" w:cs="Symbol"/>
    </w:rPr>
  </w:style>
  <w:style w:type="character" w:customStyle="1" w:styleId="WW8Num14z1">
    <w:name w:val="WW8Num14z1"/>
    <w:rsid w:val="00F812DC"/>
    <w:rPr>
      <w:rFonts w:ascii="Courier New" w:hAnsi="Courier New" w:cs="Courier New"/>
    </w:rPr>
  </w:style>
  <w:style w:type="character" w:customStyle="1" w:styleId="WW8Num14z2">
    <w:name w:val="WW8Num14z2"/>
    <w:rsid w:val="00F812DC"/>
    <w:rPr>
      <w:rFonts w:ascii="Wingdings" w:hAnsi="Wingdings" w:cs="Wingdings"/>
    </w:rPr>
  </w:style>
  <w:style w:type="character" w:customStyle="1" w:styleId="WW8Num15z0">
    <w:name w:val="WW8Num15z0"/>
    <w:rsid w:val="00F812DC"/>
    <w:rPr>
      <w:rFonts w:ascii="Symbol" w:hAnsi="Symbol" w:cs="Symbol"/>
    </w:rPr>
  </w:style>
  <w:style w:type="character" w:customStyle="1" w:styleId="WW8Num15z1">
    <w:name w:val="WW8Num15z1"/>
    <w:rsid w:val="00F812DC"/>
    <w:rPr>
      <w:rFonts w:ascii="Courier New" w:hAnsi="Courier New" w:cs="Courier New"/>
    </w:rPr>
  </w:style>
  <w:style w:type="character" w:customStyle="1" w:styleId="WW8Num15z2">
    <w:name w:val="WW8Num15z2"/>
    <w:rsid w:val="00F812DC"/>
    <w:rPr>
      <w:rFonts w:ascii="Wingdings" w:hAnsi="Wingdings" w:cs="Wingdings"/>
    </w:rPr>
  </w:style>
  <w:style w:type="character" w:customStyle="1" w:styleId="WW8Num16z0">
    <w:name w:val="WW8Num16z0"/>
    <w:rsid w:val="00F812DC"/>
    <w:rPr>
      <w:rFonts w:ascii="Symbol" w:hAnsi="Symbol" w:cs="Symbol"/>
    </w:rPr>
  </w:style>
  <w:style w:type="character" w:customStyle="1" w:styleId="WW8Num16z1">
    <w:name w:val="WW8Num16z1"/>
    <w:rsid w:val="00F812DC"/>
    <w:rPr>
      <w:rFonts w:ascii="Courier New" w:hAnsi="Courier New" w:cs="Courier New"/>
    </w:rPr>
  </w:style>
  <w:style w:type="character" w:customStyle="1" w:styleId="WW8Num16z2">
    <w:name w:val="WW8Num16z2"/>
    <w:rsid w:val="00F812DC"/>
    <w:rPr>
      <w:rFonts w:ascii="Wingdings" w:hAnsi="Wingdings" w:cs="Wingdings"/>
    </w:rPr>
  </w:style>
  <w:style w:type="character" w:customStyle="1" w:styleId="WW8Num16z3">
    <w:name w:val="WW8Num16z3"/>
    <w:rsid w:val="00F812DC"/>
    <w:rPr>
      <w:rFonts w:ascii="Symbol" w:hAnsi="Symbol" w:cs="Symbol"/>
    </w:rPr>
  </w:style>
  <w:style w:type="character" w:customStyle="1" w:styleId="WW8Num17z0">
    <w:name w:val="WW8Num17z0"/>
    <w:rsid w:val="00F812DC"/>
    <w:rPr>
      <w:rFonts w:cs="Times New Roman"/>
    </w:rPr>
  </w:style>
  <w:style w:type="character" w:customStyle="1" w:styleId="WW8Num17z1">
    <w:name w:val="WW8Num17z1"/>
    <w:rsid w:val="00F812DC"/>
    <w:rPr>
      <w:rFonts w:ascii="Courier New" w:hAnsi="Courier New" w:cs="Courier New"/>
    </w:rPr>
  </w:style>
  <w:style w:type="character" w:customStyle="1" w:styleId="WW8Num17z2">
    <w:name w:val="WW8Num17z2"/>
    <w:rsid w:val="00F812DC"/>
    <w:rPr>
      <w:rFonts w:ascii="Wingdings" w:hAnsi="Wingdings" w:cs="Wingdings"/>
    </w:rPr>
  </w:style>
  <w:style w:type="character" w:customStyle="1" w:styleId="WW8Num18z0">
    <w:name w:val="WW8Num18z0"/>
    <w:rsid w:val="00F812DC"/>
    <w:rPr>
      <w:rFonts w:cs="Times New Roman"/>
    </w:rPr>
  </w:style>
  <w:style w:type="character" w:customStyle="1" w:styleId="WW8Num18z1">
    <w:name w:val="WW8Num18z1"/>
    <w:rsid w:val="00F812DC"/>
    <w:rPr>
      <w:rFonts w:ascii="Courier New" w:hAnsi="Courier New" w:cs="Courier New"/>
    </w:rPr>
  </w:style>
  <w:style w:type="character" w:customStyle="1" w:styleId="WW8Num18z3">
    <w:name w:val="WW8Num18z3"/>
    <w:rsid w:val="00F812DC"/>
    <w:rPr>
      <w:rFonts w:ascii="Symbol" w:hAnsi="Symbol" w:cs="Symbol"/>
    </w:rPr>
  </w:style>
  <w:style w:type="character" w:customStyle="1" w:styleId="WW8Num19z1">
    <w:name w:val="WW8Num19z1"/>
    <w:rsid w:val="00F812DC"/>
    <w:rPr>
      <w:rFonts w:ascii="Courier New" w:hAnsi="Courier New" w:cs="Courier New"/>
    </w:rPr>
  </w:style>
  <w:style w:type="character" w:customStyle="1" w:styleId="WW8Num21z0">
    <w:name w:val="WW8Num21z0"/>
    <w:rsid w:val="00F812DC"/>
    <w:rPr>
      <w:rFonts w:ascii="Symbol" w:hAnsi="Symbol" w:cs="Symbol"/>
    </w:rPr>
  </w:style>
  <w:style w:type="character" w:customStyle="1" w:styleId="WW8Num22z0">
    <w:name w:val="WW8Num22z0"/>
    <w:rsid w:val="00F812DC"/>
    <w:rPr>
      <w:rFonts w:ascii="Symbol" w:hAnsi="Symbol" w:cs="Symbol"/>
    </w:rPr>
  </w:style>
  <w:style w:type="character" w:customStyle="1" w:styleId="WW8Num22z2">
    <w:name w:val="WW8Num22z2"/>
    <w:rsid w:val="00F812DC"/>
    <w:rPr>
      <w:rFonts w:ascii="Wingdings" w:hAnsi="Wingdings" w:cs="Wingdings"/>
    </w:rPr>
  </w:style>
  <w:style w:type="character" w:customStyle="1" w:styleId="WW8Num22z3">
    <w:name w:val="WW8Num22z3"/>
    <w:rsid w:val="00F812DC"/>
    <w:rPr>
      <w:rFonts w:ascii="Symbol" w:hAnsi="Symbol" w:cs="Symbol"/>
    </w:rPr>
  </w:style>
  <w:style w:type="character" w:customStyle="1" w:styleId="WW8Num23z0">
    <w:name w:val="WW8Num23z0"/>
    <w:rsid w:val="00F812DC"/>
    <w:rPr>
      <w:rFonts w:ascii="OpenSymbol" w:hAnsi="OpenSymbol" w:cs="OpenSymbol"/>
      <w:color w:val="00000A"/>
    </w:rPr>
  </w:style>
  <w:style w:type="character" w:customStyle="1" w:styleId="WW8Num24z0">
    <w:name w:val="WW8Num24z0"/>
    <w:rsid w:val="00F812DC"/>
    <w:rPr>
      <w:rFonts w:ascii="Times New Roman" w:hAnsi="Times New Roman" w:cs="Times New Roman"/>
    </w:rPr>
  </w:style>
  <w:style w:type="character" w:customStyle="1" w:styleId="WW8Num24z1">
    <w:name w:val="WW8Num24z1"/>
    <w:rsid w:val="00F812DC"/>
    <w:rPr>
      <w:rFonts w:ascii="Courier New" w:hAnsi="Courier New" w:cs="Courier New"/>
    </w:rPr>
  </w:style>
  <w:style w:type="character" w:customStyle="1" w:styleId="WW8Num24z2">
    <w:name w:val="WW8Num24z2"/>
    <w:rsid w:val="00F812DC"/>
    <w:rPr>
      <w:rFonts w:ascii="Wingdings" w:hAnsi="Wingdings" w:cs="Wingdings"/>
    </w:rPr>
  </w:style>
  <w:style w:type="character" w:customStyle="1" w:styleId="WW8Num25z0">
    <w:name w:val="WW8Num25z0"/>
    <w:rsid w:val="00F812DC"/>
    <w:rPr>
      <w:rFonts w:ascii="Times New Roman" w:hAnsi="Times New Roman" w:cs="Times New Roman"/>
    </w:rPr>
  </w:style>
  <w:style w:type="character" w:customStyle="1" w:styleId="WW8Num25z1">
    <w:name w:val="WW8Num25z1"/>
    <w:rsid w:val="00F812DC"/>
    <w:rPr>
      <w:rFonts w:ascii="Courier New" w:hAnsi="Courier New" w:cs="Courier New"/>
    </w:rPr>
  </w:style>
  <w:style w:type="character" w:customStyle="1" w:styleId="WW8Num25z2">
    <w:name w:val="WW8Num25z2"/>
    <w:rsid w:val="00F812DC"/>
    <w:rPr>
      <w:rFonts w:ascii="Wingdings" w:hAnsi="Wingdings" w:cs="Wingdings"/>
    </w:rPr>
  </w:style>
  <w:style w:type="character" w:customStyle="1" w:styleId="WW8Num26z0">
    <w:name w:val="WW8Num26z0"/>
    <w:rsid w:val="00F812DC"/>
    <w:rPr>
      <w:rFonts w:ascii="Symbol" w:hAnsi="Symbol" w:cs="Symbol"/>
    </w:rPr>
  </w:style>
  <w:style w:type="character" w:customStyle="1" w:styleId="WW8Num26z1">
    <w:name w:val="WW8Num26z1"/>
    <w:rsid w:val="00F812DC"/>
    <w:rPr>
      <w:rFonts w:ascii="Courier New" w:hAnsi="Courier New" w:cs="Courier New"/>
    </w:rPr>
  </w:style>
  <w:style w:type="character" w:customStyle="1" w:styleId="WW8Num26z2">
    <w:name w:val="WW8Num26z2"/>
    <w:rsid w:val="00F812DC"/>
    <w:rPr>
      <w:rFonts w:ascii="Wingdings" w:hAnsi="Wingdings" w:cs="Wingdings"/>
    </w:rPr>
  </w:style>
  <w:style w:type="character" w:customStyle="1" w:styleId="WW8Num27z0">
    <w:name w:val="WW8Num27z0"/>
    <w:rsid w:val="00F812DC"/>
    <w:rPr>
      <w:rFonts w:ascii="Wingdings" w:hAnsi="Wingdings" w:cs="Wingdings"/>
    </w:rPr>
  </w:style>
  <w:style w:type="character" w:customStyle="1" w:styleId="WW8Num27z1">
    <w:name w:val="WW8Num27z1"/>
    <w:rsid w:val="00F812DC"/>
    <w:rPr>
      <w:rFonts w:ascii="Courier New" w:hAnsi="Courier New" w:cs="Courier New"/>
    </w:rPr>
  </w:style>
  <w:style w:type="character" w:customStyle="1" w:styleId="WW8Num27z2">
    <w:name w:val="WW8Num27z2"/>
    <w:rsid w:val="00F812DC"/>
    <w:rPr>
      <w:rFonts w:ascii="Wingdings" w:hAnsi="Wingdings" w:cs="Wingdings"/>
    </w:rPr>
  </w:style>
  <w:style w:type="character" w:customStyle="1" w:styleId="WW8Num28z0">
    <w:name w:val="WW8Num28z0"/>
    <w:rsid w:val="00F812DC"/>
    <w:rPr>
      <w:rFonts w:ascii="OpenSymbol" w:hAnsi="OpenSymbol" w:cs="OpenSymbol"/>
    </w:rPr>
  </w:style>
  <w:style w:type="character" w:customStyle="1" w:styleId="WW8Num29z0">
    <w:name w:val="WW8Num29z0"/>
    <w:rsid w:val="00F812DC"/>
    <w:rPr>
      <w:rFonts w:ascii="OpenSymbol" w:hAnsi="OpenSymbol" w:cs="OpenSymbol"/>
    </w:rPr>
  </w:style>
  <w:style w:type="character" w:customStyle="1" w:styleId="WW8Num30z0">
    <w:name w:val="WW8Num30z0"/>
    <w:rsid w:val="00F812DC"/>
    <w:rPr>
      <w:rFonts w:ascii="OpenSymbol" w:hAnsi="OpenSymbol" w:cs="OpenSymbol"/>
    </w:rPr>
  </w:style>
  <w:style w:type="character" w:customStyle="1" w:styleId="WW8Num31z0">
    <w:name w:val="WW8Num31z0"/>
    <w:rsid w:val="00F812DC"/>
    <w:rPr>
      <w:rFonts w:ascii="OpenSymbol" w:hAnsi="OpenSymbol" w:cs="OpenSymbol"/>
    </w:rPr>
  </w:style>
  <w:style w:type="character" w:customStyle="1" w:styleId="WW8Num32z0">
    <w:name w:val="WW8Num32z0"/>
    <w:rsid w:val="00F812DC"/>
    <w:rPr>
      <w:rFonts w:ascii="Courier New" w:hAnsi="Courier New" w:cs="Courier New"/>
    </w:rPr>
  </w:style>
  <w:style w:type="character" w:customStyle="1" w:styleId="WW8Num33z0">
    <w:name w:val="WW8Num33z0"/>
    <w:rsid w:val="00F812DC"/>
    <w:rPr>
      <w:rFonts w:ascii="Symbol" w:hAnsi="Symbol" w:cs="Symbol"/>
    </w:rPr>
  </w:style>
  <w:style w:type="character" w:customStyle="1" w:styleId="WW8Num33z1">
    <w:name w:val="WW8Num33z1"/>
    <w:rsid w:val="00F812DC"/>
    <w:rPr>
      <w:rFonts w:ascii="Courier New" w:hAnsi="Courier New" w:cs="Courier New"/>
    </w:rPr>
  </w:style>
  <w:style w:type="character" w:customStyle="1" w:styleId="WW8Num33z2">
    <w:name w:val="WW8Num33z2"/>
    <w:rsid w:val="00F812DC"/>
    <w:rPr>
      <w:rFonts w:ascii="Wingdings" w:hAnsi="Wingdings" w:cs="Wingdings"/>
    </w:rPr>
  </w:style>
  <w:style w:type="character" w:customStyle="1" w:styleId="WW8Num34z0">
    <w:name w:val="WW8Num34z0"/>
    <w:rsid w:val="00F812DC"/>
    <w:rPr>
      <w:rFonts w:ascii="Symbol" w:hAnsi="Symbol" w:cs="Symbol"/>
      <w:color w:val="00000A"/>
    </w:rPr>
  </w:style>
  <w:style w:type="character" w:customStyle="1" w:styleId="WW8Num34z1">
    <w:name w:val="WW8Num34z1"/>
    <w:rsid w:val="00F812DC"/>
    <w:rPr>
      <w:rFonts w:ascii="Courier New" w:hAnsi="Courier New" w:cs="Courier New"/>
    </w:rPr>
  </w:style>
  <w:style w:type="character" w:customStyle="1" w:styleId="WW8Num34z2">
    <w:name w:val="WW8Num34z2"/>
    <w:rsid w:val="00F812DC"/>
    <w:rPr>
      <w:rFonts w:ascii="Wingdings" w:hAnsi="Wingdings" w:cs="Wingdings"/>
    </w:rPr>
  </w:style>
  <w:style w:type="character" w:customStyle="1" w:styleId="WW8Num35z0">
    <w:name w:val="WW8Num35z0"/>
    <w:rsid w:val="00F812DC"/>
    <w:rPr>
      <w:rFonts w:ascii="Symbol" w:hAnsi="Symbol" w:cs="Symbol"/>
      <w:color w:val="00000A"/>
    </w:rPr>
  </w:style>
  <w:style w:type="character" w:customStyle="1" w:styleId="WW8Num9z1">
    <w:name w:val="WW8Num9z1"/>
    <w:rsid w:val="00F812DC"/>
    <w:rPr>
      <w:rFonts w:ascii="Times New Roman" w:hAnsi="Times New Roman" w:cs="Times New Roman"/>
    </w:rPr>
  </w:style>
  <w:style w:type="character" w:customStyle="1" w:styleId="WW8Num9z2">
    <w:name w:val="WW8Num9z2"/>
    <w:rsid w:val="00F812DC"/>
    <w:rPr>
      <w:rFonts w:cs="Times New Roman"/>
    </w:rPr>
  </w:style>
  <w:style w:type="character" w:customStyle="1" w:styleId="WW8Num11z0">
    <w:name w:val="WW8Num11z0"/>
    <w:rsid w:val="00F812DC"/>
    <w:rPr>
      <w:rFonts w:ascii="Symbol" w:hAnsi="Symbol" w:cs="Symbol"/>
      <w:i w:val="0"/>
    </w:rPr>
  </w:style>
  <w:style w:type="character" w:customStyle="1" w:styleId="WW8Num11z1">
    <w:name w:val="WW8Num11z1"/>
    <w:rsid w:val="00F812DC"/>
    <w:rPr>
      <w:rFonts w:ascii="Courier New" w:hAnsi="Courier New" w:cs="Courier New"/>
    </w:rPr>
  </w:style>
  <w:style w:type="character" w:customStyle="1" w:styleId="WW8Num11z2">
    <w:name w:val="WW8Num11z2"/>
    <w:rsid w:val="00F812DC"/>
    <w:rPr>
      <w:rFonts w:ascii="Wingdings" w:hAnsi="Wingdings" w:cs="Wingdings"/>
    </w:rPr>
  </w:style>
  <w:style w:type="character" w:customStyle="1" w:styleId="WW8Num17z3">
    <w:name w:val="WW8Num17z3"/>
    <w:rsid w:val="00F812DC"/>
    <w:rPr>
      <w:rFonts w:ascii="Symbol" w:hAnsi="Symbol" w:cs="Symbol"/>
    </w:rPr>
  </w:style>
  <w:style w:type="character" w:customStyle="1" w:styleId="WW8Num18z2">
    <w:name w:val="WW8Num18z2"/>
    <w:rsid w:val="00F812DC"/>
    <w:rPr>
      <w:rFonts w:ascii="Wingdings" w:hAnsi="Wingdings" w:cs="Wingdings"/>
    </w:rPr>
  </w:style>
  <w:style w:type="character" w:customStyle="1" w:styleId="WW8Num19z0">
    <w:name w:val="WW8Num19z0"/>
    <w:rsid w:val="00F812DC"/>
    <w:rPr>
      <w:rFonts w:cs="Times New Roman"/>
    </w:rPr>
  </w:style>
  <w:style w:type="character" w:customStyle="1" w:styleId="WW8Num19z3">
    <w:name w:val="WW8Num19z3"/>
    <w:rsid w:val="00F812DC"/>
    <w:rPr>
      <w:rFonts w:ascii="Symbol" w:hAnsi="Symbol" w:cs="Symbol"/>
    </w:rPr>
  </w:style>
  <w:style w:type="character" w:customStyle="1" w:styleId="WW8Num20z1">
    <w:name w:val="WW8Num20z1"/>
    <w:rsid w:val="00F812DC"/>
    <w:rPr>
      <w:rFonts w:ascii="Courier New" w:hAnsi="Courier New" w:cs="Courier New"/>
    </w:rPr>
  </w:style>
  <w:style w:type="character" w:customStyle="1" w:styleId="WW8Num23z2">
    <w:name w:val="WW8Num23z2"/>
    <w:rsid w:val="00F812DC"/>
    <w:rPr>
      <w:rFonts w:ascii="Wingdings" w:hAnsi="Wingdings" w:cs="Wingdings"/>
    </w:rPr>
  </w:style>
  <w:style w:type="character" w:customStyle="1" w:styleId="WW8Num23z3">
    <w:name w:val="WW8Num23z3"/>
    <w:rsid w:val="00F812DC"/>
    <w:rPr>
      <w:rFonts w:ascii="Symbol" w:hAnsi="Symbol" w:cs="Symbol"/>
    </w:rPr>
  </w:style>
  <w:style w:type="character" w:customStyle="1" w:styleId="WW8Num28z1">
    <w:name w:val="WW8Num28z1"/>
    <w:rsid w:val="00F812DC"/>
    <w:rPr>
      <w:rFonts w:ascii="Times New Roman" w:hAnsi="Times New Roman" w:cs="Times New Roman"/>
    </w:rPr>
  </w:style>
  <w:style w:type="character" w:customStyle="1" w:styleId="WW8Num28z2">
    <w:name w:val="WW8Num28z2"/>
    <w:rsid w:val="00F812DC"/>
    <w:rPr>
      <w:rFonts w:ascii="Wingdings" w:hAnsi="Wingdings" w:cs="Wingdings"/>
    </w:rPr>
  </w:style>
  <w:style w:type="character" w:customStyle="1" w:styleId="WW8Num3z1">
    <w:name w:val="WW8Num3z1"/>
    <w:rsid w:val="00F812DC"/>
    <w:rPr>
      <w:rFonts w:ascii="Courier New" w:hAnsi="Courier New" w:cs="Courier New"/>
    </w:rPr>
  </w:style>
  <w:style w:type="character" w:customStyle="1" w:styleId="WW8Num4z2">
    <w:name w:val="WW8Num4z2"/>
    <w:rsid w:val="00F812DC"/>
    <w:rPr>
      <w:rFonts w:ascii="Wingdings" w:hAnsi="Wingdings" w:cs="Wingdings"/>
    </w:rPr>
  </w:style>
  <w:style w:type="character" w:customStyle="1" w:styleId="WW8Num4z3">
    <w:name w:val="WW8Num4z3"/>
    <w:rsid w:val="00F812DC"/>
    <w:rPr>
      <w:rFonts w:ascii="Symbol" w:hAnsi="Symbol" w:cs="Symbol"/>
    </w:rPr>
  </w:style>
  <w:style w:type="character" w:customStyle="1" w:styleId="WW8Num7z0">
    <w:name w:val="WW8Num7z0"/>
    <w:rsid w:val="00F812DC"/>
    <w:rPr>
      <w:rFonts w:cs="Times New Roman"/>
    </w:rPr>
  </w:style>
  <w:style w:type="character" w:customStyle="1" w:styleId="WW8Num12z0">
    <w:name w:val="WW8Num12z0"/>
    <w:rsid w:val="00F812DC"/>
    <w:rPr>
      <w:i w:val="0"/>
    </w:rPr>
  </w:style>
  <w:style w:type="character" w:customStyle="1" w:styleId="WW8Num12z1">
    <w:name w:val="WW8Num12z1"/>
    <w:rsid w:val="00F812DC"/>
    <w:rPr>
      <w:rFonts w:ascii="Courier New" w:hAnsi="Courier New" w:cs="Courier New"/>
    </w:rPr>
  </w:style>
  <w:style w:type="character" w:customStyle="1" w:styleId="WW8Num12z2">
    <w:name w:val="WW8Num12z2"/>
    <w:rsid w:val="00F812DC"/>
    <w:rPr>
      <w:rFonts w:ascii="Wingdings" w:hAnsi="Wingdings" w:cs="Wingdings"/>
    </w:rPr>
  </w:style>
  <w:style w:type="character" w:customStyle="1" w:styleId="WW8Num19z2">
    <w:name w:val="WW8Num19z2"/>
    <w:rsid w:val="00F812DC"/>
    <w:rPr>
      <w:rFonts w:ascii="Wingdings" w:hAnsi="Wingdings" w:cs="Wingdings"/>
    </w:rPr>
  </w:style>
  <w:style w:type="character" w:customStyle="1" w:styleId="WW8Num20z0">
    <w:name w:val="WW8Num20z0"/>
    <w:rsid w:val="00F812DC"/>
    <w:rPr>
      <w:rFonts w:ascii="Symbol" w:hAnsi="Symbol" w:cs="Symbol"/>
    </w:rPr>
  </w:style>
  <w:style w:type="character" w:customStyle="1" w:styleId="WW8Num20z2">
    <w:name w:val="WW8Num20z2"/>
    <w:rsid w:val="00F812DC"/>
    <w:rPr>
      <w:rFonts w:ascii="Wingdings" w:hAnsi="Wingdings" w:cs="Wingdings"/>
    </w:rPr>
  </w:style>
  <w:style w:type="character" w:customStyle="1" w:styleId="WW8Num21z1">
    <w:name w:val="WW8Num21z1"/>
    <w:rsid w:val="00F812DC"/>
    <w:rPr>
      <w:rFonts w:ascii="Courier New" w:hAnsi="Courier New" w:cs="Courier New"/>
    </w:rPr>
  </w:style>
  <w:style w:type="character" w:customStyle="1" w:styleId="WW8Num21z2">
    <w:name w:val="WW8Num21z2"/>
    <w:rsid w:val="00F812DC"/>
    <w:rPr>
      <w:rFonts w:ascii="Wingdings" w:hAnsi="Wingdings" w:cs="Wingdings"/>
    </w:rPr>
  </w:style>
  <w:style w:type="character" w:customStyle="1" w:styleId="WW8Num21z3">
    <w:name w:val="WW8Num21z3"/>
    <w:rsid w:val="00F812DC"/>
    <w:rPr>
      <w:rFonts w:ascii="Symbol" w:hAnsi="Symbol" w:cs="Symbol"/>
    </w:rPr>
  </w:style>
  <w:style w:type="character" w:customStyle="1" w:styleId="WW8Num22z1">
    <w:name w:val="WW8Num22z1"/>
    <w:rsid w:val="00F812DC"/>
    <w:rPr>
      <w:rFonts w:ascii="Courier New" w:hAnsi="Courier New" w:cs="Courier New"/>
    </w:rPr>
  </w:style>
  <w:style w:type="character" w:customStyle="1" w:styleId="WW8Num23z1">
    <w:name w:val="WW8Num23z1"/>
    <w:rsid w:val="00F812DC"/>
    <w:rPr>
      <w:rFonts w:ascii="Courier New" w:hAnsi="Courier New" w:cs="Courier New"/>
    </w:rPr>
  </w:style>
  <w:style w:type="character" w:customStyle="1" w:styleId="WW8Num26z3">
    <w:name w:val="WW8Num26z3"/>
    <w:rsid w:val="00F812DC"/>
    <w:rPr>
      <w:rFonts w:ascii="Symbol" w:hAnsi="Symbol" w:cs="Symbol"/>
    </w:rPr>
  </w:style>
  <w:style w:type="character" w:customStyle="1" w:styleId="WW8Num27z3">
    <w:name w:val="WW8Num27z3"/>
    <w:rsid w:val="00F812DC"/>
    <w:rPr>
      <w:rFonts w:ascii="Symbol" w:hAnsi="Symbol" w:cs="Symbol"/>
    </w:rPr>
  </w:style>
  <w:style w:type="character" w:customStyle="1" w:styleId="WW8Num29z1">
    <w:name w:val="WW8Num29z1"/>
    <w:rsid w:val="00F812DC"/>
    <w:rPr>
      <w:rFonts w:ascii="Courier New" w:hAnsi="Courier New" w:cs="Courier New"/>
    </w:rPr>
  </w:style>
  <w:style w:type="character" w:customStyle="1" w:styleId="WW8Num29z2">
    <w:name w:val="WW8Num29z2"/>
    <w:rsid w:val="00F812DC"/>
    <w:rPr>
      <w:rFonts w:ascii="Wingdings" w:hAnsi="Wingdings" w:cs="Wingdings"/>
    </w:rPr>
  </w:style>
  <w:style w:type="character" w:customStyle="1" w:styleId="WW8Num32z1">
    <w:name w:val="WW8Num32z1"/>
    <w:rsid w:val="00F812DC"/>
    <w:rPr>
      <w:rFonts w:ascii="Courier New" w:hAnsi="Courier New" w:cs="Courier New"/>
    </w:rPr>
  </w:style>
  <w:style w:type="character" w:customStyle="1" w:styleId="WW8Num32z2">
    <w:name w:val="WW8Num32z2"/>
    <w:rsid w:val="00F812DC"/>
    <w:rPr>
      <w:rFonts w:ascii="Wingdings" w:hAnsi="Wingdings" w:cs="Wingdings"/>
    </w:rPr>
  </w:style>
  <w:style w:type="character" w:customStyle="1" w:styleId="WW8Num32z3">
    <w:name w:val="WW8Num32z3"/>
    <w:rsid w:val="00F812DC"/>
    <w:rPr>
      <w:rFonts w:ascii="Symbol" w:hAnsi="Symbol" w:cs="Symbol"/>
    </w:rPr>
  </w:style>
  <w:style w:type="character" w:customStyle="1" w:styleId="WW8Num33z3">
    <w:name w:val="WW8Num33z3"/>
    <w:rsid w:val="00F812DC"/>
    <w:rPr>
      <w:rFonts w:ascii="Symbol" w:hAnsi="Symbol" w:cs="Symbol"/>
    </w:rPr>
  </w:style>
  <w:style w:type="character" w:customStyle="1" w:styleId="WW8Num35z1">
    <w:name w:val="WW8Num35z1"/>
    <w:rsid w:val="00F812DC"/>
    <w:rPr>
      <w:rFonts w:ascii="Courier New" w:hAnsi="Courier New" w:cs="Courier New"/>
    </w:rPr>
  </w:style>
  <w:style w:type="character" w:customStyle="1" w:styleId="WW8Num35z2">
    <w:name w:val="WW8Num35z2"/>
    <w:rsid w:val="00F812DC"/>
    <w:rPr>
      <w:rFonts w:ascii="Wingdings" w:hAnsi="Wingdings" w:cs="Wingdings"/>
    </w:rPr>
  </w:style>
  <w:style w:type="character" w:customStyle="1" w:styleId="WW8Num35z3">
    <w:name w:val="WW8Num35z3"/>
    <w:rsid w:val="00F812DC"/>
    <w:rPr>
      <w:rFonts w:ascii="Symbol" w:hAnsi="Symbol" w:cs="Symbol"/>
    </w:rPr>
  </w:style>
  <w:style w:type="character" w:customStyle="1" w:styleId="WW8Num36z0">
    <w:name w:val="WW8Num36z0"/>
    <w:rsid w:val="00F812DC"/>
    <w:rPr>
      <w:rFonts w:ascii="Symbol" w:hAnsi="Symbol" w:cs="Symbol"/>
    </w:rPr>
  </w:style>
  <w:style w:type="character" w:customStyle="1" w:styleId="WW8Num37z0">
    <w:name w:val="WW8Num37z0"/>
    <w:rsid w:val="00F812DC"/>
    <w:rPr>
      <w:rFonts w:ascii="Courier New" w:hAnsi="Courier New" w:cs="Courier New"/>
    </w:rPr>
  </w:style>
  <w:style w:type="character" w:customStyle="1" w:styleId="WW8Num37z2">
    <w:name w:val="WW8Num37z2"/>
    <w:rsid w:val="00F812DC"/>
    <w:rPr>
      <w:rFonts w:ascii="Wingdings" w:hAnsi="Wingdings" w:cs="Wingdings"/>
    </w:rPr>
  </w:style>
  <w:style w:type="character" w:customStyle="1" w:styleId="WW8Num37z3">
    <w:name w:val="WW8Num37z3"/>
    <w:rsid w:val="00F812DC"/>
    <w:rPr>
      <w:rFonts w:ascii="Symbol" w:hAnsi="Symbol" w:cs="Symbol"/>
    </w:rPr>
  </w:style>
  <w:style w:type="character" w:customStyle="1" w:styleId="WW8Num39z2">
    <w:name w:val="WW8Num39z2"/>
    <w:rsid w:val="00F812DC"/>
    <w:rPr>
      <w:rFonts w:ascii="Wingdings" w:hAnsi="Wingdings" w:cs="Wingdings"/>
    </w:rPr>
  </w:style>
  <w:style w:type="character" w:customStyle="1" w:styleId="WW8Num39z3">
    <w:name w:val="WW8Num39z3"/>
    <w:rsid w:val="00F812DC"/>
    <w:rPr>
      <w:rFonts w:ascii="Symbol" w:hAnsi="Symbol" w:cs="Symbol"/>
    </w:rPr>
  </w:style>
  <w:style w:type="character" w:customStyle="1" w:styleId="WW8Num39z4">
    <w:name w:val="WW8Num39z4"/>
    <w:rsid w:val="00F812DC"/>
    <w:rPr>
      <w:rFonts w:ascii="Courier New" w:hAnsi="Courier New" w:cs="Courier New"/>
    </w:rPr>
  </w:style>
  <w:style w:type="character" w:customStyle="1" w:styleId="WW8Num40z0">
    <w:name w:val="WW8Num40z0"/>
    <w:rsid w:val="00F812DC"/>
    <w:rPr>
      <w:rFonts w:ascii="Symbol" w:hAnsi="Symbol" w:cs="Symbol"/>
    </w:rPr>
  </w:style>
  <w:style w:type="character" w:customStyle="1" w:styleId="WW8Num40z1">
    <w:name w:val="WW8Num40z1"/>
    <w:rsid w:val="00F812DC"/>
    <w:rPr>
      <w:rFonts w:ascii="Courier New" w:hAnsi="Courier New" w:cs="Courier New"/>
    </w:rPr>
  </w:style>
  <w:style w:type="character" w:customStyle="1" w:styleId="WW8Num42z0">
    <w:name w:val="WW8Num42z0"/>
    <w:rsid w:val="00F812DC"/>
    <w:rPr>
      <w:rFonts w:ascii="Symbol" w:hAnsi="Symbol" w:cs="Symbol"/>
    </w:rPr>
  </w:style>
  <w:style w:type="character" w:customStyle="1" w:styleId="WW8Num42z1">
    <w:name w:val="WW8Num42z1"/>
    <w:rsid w:val="00F812DC"/>
    <w:rPr>
      <w:rFonts w:ascii="Courier New" w:hAnsi="Courier New" w:cs="Courier New"/>
    </w:rPr>
  </w:style>
  <w:style w:type="character" w:customStyle="1" w:styleId="WW8Num42z2">
    <w:name w:val="WW8Num42z2"/>
    <w:rsid w:val="00F812DC"/>
    <w:rPr>
      <w:rFonts w:ascii="Wingdings" w:hAnsi="Wingdings" w:cs="Wingdings"/>
    </w:rPr>
  </w:style>
  <w:style w:type="character" w:customStyle="1" w:styleId="WW8Num43z2">
    <w:name w:val="WW8Num43z2"/>
    <w:rsid w:val="00F812DC"/>
    <w:rPr>
      <w:rFonts w:cs="Times New Roman"/>
      <w:b/>
      <w:color w:val="00000A"/>
    </w:rPr>
  </w:style>
  <w:style w:type="character" w:customStyle="1" w:styleId="WW8Num44z0">
    <w:name w:val="WW8Num44z0"/>
    <w:rsid w:val="00F812DC"/>
    <w:rPr>
      <w:rFonts w:ascii="Wingdings" w:hAnsi="Wingdings" w:cs="Wingdings"/>
    </w:rPr>
  </w:style>
  <w:style w:type="character" w:customStyle="1" w:styleId="WW8Num44z1">
    <w:name w:val="WW8Num44z1"/>
    <w:rsid w:val="00F812DC"/>
    <w:rPr>
      <w:rFonts w:ascii="Courier New" w:hAnsi="Courier New" w:cs="Courier New"/>
    </w:rPr>
  </w:style>
  <w:style w:type="character" w:customStyle="1" w:styleId="WW8Num44z3">
    <w:name w:val="WW8Num44z3"/>
    <w:rsid w:val="00F812DC"/>
    <w:rPr>
      <w:rFonts w:ascii="Symbol" w:hAnsi="Symbol" w:cs="Symbol"/>
    </w:rPr>
  </w:style>
  <w:style w:type="character" w:customStyle="1" w:styleId="WW8Num46z0">
    <w:name w:val="WW8Num46z0"/>
    <w:rsid w:val="00F812DC"/>
    <w:rPr>
      <w:rFonts w:ascii="Symbol" w:hAnsi="Symbol" w:cs="Symbol"/>
    </w:rPr>
  </w:style>
  <w:style w:type="character" w:customStyle="1" w:styleId="WW8Num46z1">
    <w:name w:val="WW8Num46z1"/>
    <w:rsid w:val="00F812DC"/>
    <w:rPr>
      <w:rFonts w:ascii="Courier New" w:hAnsi="Courier New" w:cs="Courier New"/>
    </w:rPr>
  </w:style>
  <w:style w:type="character" w:customStyle="1" w:styleId="WW8Num46z2">
    <w:name w:val="WW8Num46z2"/>
    <w:rsid w:val="00F812DC"/>
    <w:rPr>
      <w:rFonts w:ascii="Wingdings" w:hAnsi="Wingdings" w:cs="Wingdings"/>
    </w:rPr>
  </w:style>
  <w:style w:type="character" w:customStyle="1" w:styleId="WW8Num47z0">
    <w:name w:val="WW8Num47z0"/>
    <w:rsid w:val="00F812DC"/>
    <w:rPr>
      <w:rFonts w:ascii="Symbol" w:hAnsi="Symbol" w:cs="Symbol"/>
      <w:color w:val="auto"/>
    </w:rPr>
  </w:style>
  <w:style w:type="character" w:customStyle="1" w:styleId="WW8Num47z1">
    <w:name w:val="WW8Num47z1"/>
    <w:rsid w:val="00F812DC"/>
    <w:rPr>
      <w:rFonts w:ascii="Wingdings" w:hAnsi="Wingdings" w:cs="Wingdings"/>
    </w:rPr>
  </w:style>
  <w:style w:type="character" w:customStyle="1" w:styleId="WW8Num47z2">
    <w:name w:val="WW8Num47z2"/>
    <w:rsid w:val="00F812DC"/>
    <w:rPr>
      <w:rFonts w:ascii="Wingdings" w:hAnsi="Wingdings" w:cs="Wingdings"/>
    </w:rPr>
  </w:style>
  <w:style w:type="character" w:customStyle="1" w:styleId="WW8Num48z0">
    <w:name w:val="WW8Num48z0"/>
    <w:rsid w:val="00F812DC"/>
    <w:rPr>
      <w:rFonts w:ascii="Symbol" w:hAnsi="Symbol" w:cs="Symbol"/>
    </w:rPr>
  </w:style>
  <w:style w:type="character" w:customStyle="1" w:styleId="WW8Num48z1">
    <w:name w:val="WW8Num48z1"/>
    <w:rsid w:val="00F812DC"/>
    <w:rPr>
      <w:rFonts w:ascii="Courier New" w:hAnsi="Courier New" w:cs="Courier New"/>
    </w:rPr>
  </w:style>
  <w:style w:type="character" w:customStyle="1" w:styleId="WW8Num48z2">
    <w:name w:val="WW8Num48z2"/>
    <w:rsid w:val="00F812DC"/>
    <w:rPr>
      <w:rFonts w:ascii="Wingdings" w:hAnsi="Wingdings" w:cs="Wingdings"/>
    </w:rPr>
  </w:style>
  <w:style w:type="character" w:customStyle="1" w:styleId="WW8Num50z0">
    <w:name w:val="WW8Num50z0"/>
    <w:rsid w:val="00F812DC"/>
    <w:rPr>
      <w:rFonts w:ascii="Symbol" w:hAnsi="Symbol" w:cs="Symbol"/>
    </w:rPr>
  </w:style>
  <w:style w:type="character" w:customStyle="1" w:styleId="WW8Num50z1">
    <w:name w:val="WW8Num50z1"/>
    <w:rsid w:val="00F812DC"/>
    <w:rPr>
      <w:rFonts w:ascii="Courier New" w:hAnsi="Courier New" w:cs="Courier New"/>
    </w:rPr>
  </w:style>
  <w:style w:type="character" w:customStyle="1" w:styleId="WW8Num50z2">
    <w:name w:val="WW8Num50z2"/>
    <w:rsid w:val="00F812DC"/>
    <w:rPr>
      <w:rFonts w:ascii="Wingdings" w:hAnsi="Wingdings" w:cs="Wingdings"/>
    </w:rPr>
  </w:style>
  <w:style w:type="character" w:customStyle="1" w:styleId="WW8Num54z0">
    <w:name w:val="WW8Num54z0"/>
    <w:rsid w:val="00F812DC"/>
    <w:rPr>
      <w:rFonts w:ascii="Symbol" w:hAnsi="Symbol" w:cs="Symbol"/>
    </w:rPr>
  </w:style>
  <w:style w:type="character" w:customStyle="1" w:styleId="WW8Num54z1">
    <w:name w:val="WW8Num54z1"/>
    <w:rsid w:val="00F812DC"/>
    <w:rPr>
      <w:rFonts w:ascii="Courier New" w:hAnsi="Courier New" w:cs="Courier New"/>
    </w:rPr>
  </w:style>
  <w:style w:type="character" w:customStyle="1" w:styleId="WW8Num54z2">
    <w:name w:val="WW8Num54z2"/>
    <w:rsid w:val="00F812DC"/>
    <w:rPr>
      <w:rFonts w:ascii="Wingdings" w:hAnsi="Wingdings" w:cs="Wingdings"/>
    </w:rPr>
  </w:style>
  <w:style w:type="character" w:customStyle="1" w:styleId="WW8Num56z0">
    <w:name w:val="WW8Num56z0"/>
    <w:rsid w:val="00F812DC"/>
    <w:rPr>
      <w:rFonts w:ascii="Symbol" w:hAnsi="Symbol" w:cs="Symbol"/>
    </w:rPr>
  </w:style>
  <w:style w:type="character" w:customStyle="1" w:styleId="WW8Num56z1">
    <w:name w:val="WW8Num56z1"/>
    <w:rsid w:val="00F812DC"/>
    <w:rPr>
      <w:rFonts w:ascii="Courier New" w:hAnsi="Courier New" w:cs="Courier New"/>
    </w:rPr>
  </w:style>
  <w:style w:type="character" w:customStyle="1" w:styleId="WW8Num56z2">
    <w:name w:val="WW8Num56z2"/>
    <w:rsid w:val="00F812DC"/>
    <w:rPr>
      <w:rFonts w:ascii="Wingdings" w:hAnsi="Wingdings" w:cs="Wingdings"/>
    </w:rPr>
  </w:style>
  <w:style w:type="character" w:customStyle="1" w:styleId="WW8Num57z0">
    <w:name w:val="WW8Num57z0"/>
    <w:rsid w:val="00F812DC"/>
    <w:rPr>
      <w:rFonts w:ascii="Courier New" w:hAnsi="Courier New" w:cs="Courier New"/>
      <w:color w:val="00000A"/>
    </w:rPr>
  </w:style>
  <w:style w:type="character" w:customStyle="1" w:styleId="WW8Num57z1">
    <w:name w:val="WW8Num57z1"/>
    <w:rsid w:val="00F812DC"/>
    <w:rPr>
      <w:rFonts w:ascii="Courier New" w:hAnsi="Courier New" w:cs="Courier New"/>
    </w:rPr>
  </w:style>
  <w:style w:type="character" w:customStyle="1" w:styleId="WW8Num57z2">
    <w:name w:val="WW8Num57z2"/>
    <w:rsid w:val="00F812DC"/>
    <w:rPr>
      <w:rFonts w:ascii="Wingdings" w:hAnsi="Wingdings" w:cs="Wingdings"/>
    </w:rPr>
  </w:style>
  <w:style w:type="character" w:customStyle="1" w:styleId="WW8Num57z3">
    <w:name w:val="WW8Num57z3"/>
    <w:rsid w:val="00F812DC"/>
    <w:rPr>
      <w:rFonts w:ascii="Symbol" w:hAnsi="Symbol" w:cs="Symbol"/>
    </w:rPr>
  </w:style>
  <w:style w:type="character" w:customStyle="1" w:styleId="WW8Num59z0">
    <w:name w:val="WW8Num59z0"/>
    <w:rsid w:val="00F812DC"/>
    <w:rPr>
      <w:rFonts w:ascii="Symbol" w:hAnsi="Symbol" w:cs="Symbol"/>
    </w:rPr>
  </w:style>
  <w:style w:type="character" w:customStyle="1" w:styleId="WW8Num60z0">
    <w:name w:val="WW8Num60z0"/>
    <w:rsid w:val="00F812DC"/>
    <w:rPr>
      <w:rFonts w:ascii="Wingdings" w:hAnsi="Wingdings" w:cs="Wingdings"/>
    </w:rPr>
  </w:style>
  <w:style w:type="character" w:customStyle="1" w:styleId="WW8Num60z1">
    <w:name w:val="WW8Num60z1"/>
    <w:rsid w:val="00F812DC"/>
    <w:rPr>
      <w:rFonts w:ascii="Courier New" w:hAnsi="Courier New" w:cs="Courier New"/>
    </w:rPr>
  </w:style>
  <w:style w:type="character" w:customStyle="1" w:styleId="WW8Num60z3">
    <w:name w:val="WW8Num60z3"/>
    <w:rsid w:val="00F812DC"/>
    <w:rPr>
      <w:rFonts w:ascii="Symbol" w:hAnsi="Symbol" w:cs="Symbol"/>
    </w:rPr>
  </w:style>
  <w:style w:type="character" w:customStyle="1" w:styleId="WW8Num61z0">
    <w:name w:val="WW8Num61z0"/>
    <w:rsid w:val="00F812DC"/>
    <w:rPr>
      <w:rFonts w:ascii="Symbol" w:eastAsia="Times New Roman" w:hAnsi="Symbol" w:cs="Times New Roman"/>
    </w:rPr>
  </w:style>
  <w:style w:type="character" w:customStyle="1" w:styleId="WW8Num61z1">
    <w:name w:val="WW8Num61z1"/>
    <w:rsid w:val="00F812DC"/>
    <w:rPr>
      <w:rFonts w:ascii="Courier New" w:hAnsi="Courier New" w:cs="Courier New"/>
    </w:rPr>
  </w:style>
  <w:style w:type="character" w:customStyle="1" w:styleId="WW8Num61z2">
    <w:name w:val="WW8Num61z2"/>
    <w:rsid w:val="00F812DC"/>
    <w:rPr>
      <w:rFonts w:ascii="Wingdings" w:hAnsi="Wingdings" w:cs="Wingdings"/>
    </w:rPr>
  </w:style>
  <w:style w:type="character" w:customStyle="1" w:styleId="WW8Num61z3">
    <w:name w:val="WW8Num61z3"/>
    <w:rsid w:val="00F812DC"/>
    <w:rPr>
      <w:rFonts w:ascii="Symbol" w:hAnsi="Symbol" w:cs="Symbol"/>
    </w:rPr>
  </w:style>
  <w:style w:type="character" w:customStyle="1" w:styleId="WW8Num62z0">
    <w:name w:val="WW8Num62z0"/>
    <w:rsid w:val="00F812DC"/>
    <w:rPr>
      <w:rFonts w:ascii="Symbol" w:hAnsi="Symbol" w:cs="Symbol"/>
    </w:rPr>
  </w:style>
  <w:style w:type="character" w:customStyle="1" w:styleId="WW8Num62z1">
    <w:name w:val="WW8Num62z1"/>
    <w:rsid w:val="00F812DC"/>
    <w:rPr>
      <w:rFonts w:ascii="Courier New" w:hAnsi="Courier New" w:cs="Courier New"/>
    </w:rPr>
  </w:style>
  <w:style w:type="character" w:customStyle="1" w:styleId="WW8Num62z2">
    <w:name w:val="WW8Num62z2"/>
    <w:rsid w:val="00F812DC"/>
    <w:rPr>
      <w:rFonts w:ascii="Wingdings" w:hAnsi="Wingdings" w:cs="Wingdings"/>
    </w:rPr>
  </w:style>
  <w:style w:type="character" w:customStyle="1" w:styleId="WW8Num63z0">
    <w:name w:val="WW8Num63z0"/>
    <w:rsid w:val="00F812DC"/>
    <w:rPr>
      <w:rFonts w:ascii="Symbol" w:hAnsi="Symbol" w:cs="Symbol"/>
    </w:rPr>
  </w:style>
  <w:style w:type="character" w:customStyle="1" w:styleId="WW8Num63z1">
    <w:name w:val="WW8Num63z1"/>
    <w:rsid w:val="00F812DC"/>
    <w:rPr>
      <w:rFonts w:ascii="Courier New" w:hAnsi="Courier New" w:cs="Courier New"/>
    </w:rPr>
  </w:style>
  <w:style w:type="character" w:customStyle="1" w:styleId="WW8Num63z2">
    <w:name w:val="WW8Num63z2"/>
    <w:rsid w:val="00F812DC"/>
    <w:rPr>
      <w:rFonts w:ascii="Wingdings" w:hAnsi="Wingdings" w:cs="Wingdings"/>
    </w:rPr>
  </w:style>
  <w:style w:type="character" w:customStyle="1" w:styleId="35">
    <w:name w:val="Основной шрифт абзаца3"/>
    <w:rsid w:val="00F812DC"/>
  </w:style>
  <w:style w:type="character" w:customStyle="1" w:styleId="WW8Num3z4">
    <w:name w:val="WW8Num3z4"/>
    <w:rsid w:val="00F812DC"/>
    <w:rPr>
      <w:rFonts w:ascii="Courier New" w:hAnsi="Courier New" w:cs="Courier New"/>
    </w:rPr>
  </w:style>
  <w:style w:type="character" w:customStyle="1" w:styleId="WW8Num37z1">
    <w:name w:val="WW8Num37z1"/>
    <w:rsid w:val="00F812DC"/>
    <w:rPr>
      <w:rFonts w:ascii="Courier New" w:hAnsi="Courier New" w:cs="Courier New"/>
    </w:rPr>
  </w:style>
  <w:style w:type="character" w:customStyle="1" w:styleId="Absatz-Standardschriftart">
    <w:name w:val="Absatz-Standardschriftart"/>
    <w:rsid w:val="00F812DC"/>
  </w:style>
  <w:style w:type="character" w:customStyle="1" w:styleId="WW-Absatz-Standardschriftart">
    <w:name w:val="WW-Absatz-Standardschriftart"/>
    <w:rsid w:val="00F812DC"/>
  </w:style>
  <w:style w:type="character" w:customStyle="1" w:styleId="WW-Absatz-Standardschriftart1">
    <w:name w:val="WW-Absatz-Standardschriftart1"/>
    <w:rsid w:val="00F812DC"/>
  </w:style>
  <w:style w:type="character" w:customStyle="1" w:styleId="WW8Num28z3">
    <w:name w:val="WW8Num28z3"/>
    <w:rsid w:val="00F812DC"/>
    <w:rPr>
      <w:rFonts w:ascii="Symbol" w:hAnsi="Symbol" w:cs="Symbol"/>
    </w:rPr>
  </w:style>
  <w:style w:type="character" w:customStyle="1" w:styleId="WW8Num30z1">
    <w:name w:val="WW8Num30z1"/>
    <w:rsid w:val="00F812DC"/>
    <w:rPr>
      <w:rFonts w:ascii="Courier New" w:hAnsi="Courier New" w:cs="Courier New"/>
    </w:rPr>
  </w:style>
  <w:style w:type="character" w:customStyle="1" w:styleId="WW8Num30z2">
    <w:name w:val="WW8Num30z2"/>
    <w:rsid w:val="00F812DC"/>
    <w:rPr>
      <w:rFonts w:ascii="Wingdings" w:hAnsi="Wingdings" w:cs="Wingdings"/>
    </w:rPr>
  </w:style>
  <w:style w:type="character" w:customStyle="1" w:styleId="WW-Absatz-Standardschriftart11">
    <w:name w:val="WW-Absatz-Standardschriftart11"/>
    <w:rsid w:val="00F812DC"/>
  </w:style>
  <w:style w:type="character" w:customStyle="1" w:styleId="WW-Absatz-Standardschriftart111">
    <w:name w:val="WW-Absatz-Standardschriftart111"/>
    <w:rsid w:val="00F812DC"/>
  </w:style>
  <w:style w:type="character" w:customStyle="1" w:styleId="WW8Num24z3">
    <w:name w:val="WW8Num24z3"/>
    <w:rsid w:val="00F812DC"/>
    <w:rPr>
      <w:rFonts w:ascii="Symbol" w:hAnsi="Symbol" w:cs="Symbol"/>
    </w:rPr>
  </w:style>
  <w:style w:type="character" w:customStyle="1" w:styleId="WW8Num29z3">
    <w:name w:val="WW8Num29z3"/>
    <w:rsid w:val="00F812DC"/>
    <w:rPr>
      <w:rFonts w:ascii="Symbol" w:hAnsi="Symbol" w:cs="Symbol"/>
    </w:rPr>
  </w:style>
  <w:style w:type="character" w:customStyle="1" w:styleId="WW8Num31z1">
    <w:name w:val="WW8Num31z1"/>
    <w:rsid w:val="00F812DC"/>
    <w:rPr>
      <w:rFonts w:ascii="Courier New" w:hAnsi="Courier New" w:cs="Courier New"/>
    </w:rPr>
  </w:style>
  <w:style w:type="character" w:customStyle="1" w:styleId="WW8Num31z2">
    <w:name w:val="WW8Num31z2"/>
    <w:rsid w:val="00F812DC"/>
    <w:rPr>
      <w:rFonts w:ascii="Wingdings" w:hAnsi="Wingdings" w:cs="Wingdings"/>
    </w:rPr>
  </w:style>
  <w:style w:type="character" w:customStyle="1" w:styleId="WW-Absatz-Standardschriftart1111">
    <w:name w:val="WW-Absatz-Standardschriftart1111"/>
    <w:rsid w:val="00F812DC"/>
  </w:style>
  <w:style w:type="character" w:customStyle="1" w:styleId="WW-Absatz-Standardschriftart11111">
    <w:name w:val="WW-Absatz-Standardschriftart11111"/>
    <w:rsid w:val="00F812DC"/>
  </w:style>
  <w:style w:type="character" w:customStyle="1" w:styleId="WW8Num25z3">
    <w:name w:val="WW8Num25z3"/>
    <w:rsid w:val="00F812DC"/>
    <w:rPr>
      <w:rFonts w:ascii="Symbol" w:hAnsi="Symbol" w:cs="Symbol"/>
    </w:rPr>
  </w:style>
  <w:style w:type="character" w:customStyle="1" w:styleId="WW8Num30z3">
    <w:name w:val="WW8Num30z3"/>
    <w:rsid w:val="00F812DC"/>
    <w:rPr>
      <w:rFonts w:ascii="Symbol" w:hAnsi="Symbol" w:cs="Symbol"/>
    </w:rPr>
  </w:style>
  <w:style w:type="character" w:customStyle="1" w:styleId="WW-Absatz-Standardschriftart111111">
    <w:name w:val="WW-Absatz-Standardschriftart111111"/>
    <w:rsid w:val="00F812DC"/>
  </w:style>
  <w:style w:type="character" w:customStyle="1" w:styleId="WW-Absatz-Standardschriftart1111111">
    <w:name w:val="WW-Absatz-Standardschriftart1111111"/>
    <w:rsid w:val="00F812DC"/>
  </w:style>
  <w:style w:type="character" w:customStyle="1" w:styleId="WW8Num31z3">
    <w:name w:val="WW8Num31z3"/>
    <w:rsid w:val="00F812DC"/>
    <w:rPr>
      <w:rFonts w:ascii="Symbol" w:hAnsi="Symbol" w:cs="Symbol"/>
    </w:rPr>
  </w:style>
  <w:style w:type="character" w:customStyle="1" w:styleId="WW-Absatz-Standardschriftart11111111">
    <w:name w:val="WW-Absatz-Standardschriftart11111111"/>
    <w:rsid w:val="00F812DC"/>
  </w:style>
  <w:style w:type="character" w:customStyle="1" w:styleId="WW8Num34z3">
    <w:name w:val="WW8Num34z3"/>
    <w:rsid w:val="00F812DC"/>
    <w:rPr>
      <w:rFonts w:ascii="Symbol" w:hAnsi="Symbol" w:cs="Symbol"/>
    </w:rPr>
  </w:style>
  <w:style w:type="character" w:customStyle="1" w:styleId="WW-Absatz-Standardschriftart111111111">
    <w:name w:val="WW-Absatz-Standardschriftart111111111"/>
    <w:rsid w:val="00F812DC"/>
  </w:style>
  <w:style w:type="character" w:customStyle="1" w:styleId="WW-Absatz-Standardschriftart1111111111">
    <w:name w:val="WW-Absatz-Standardschriftart1111111111"/>
    <w:rsid w:val="00F812DC"/>
  </w:style>
  <w:style w:type="character" w:customStyle="1" w:styleId="WW-Absatz-Standardschriftart11111111111">
    <w:name w:val="WW-Absatz-Standardschriftart11111111111"/>
    <w:rsid w:val="00F812DC"/>
  </w:style>
  <w:style w:type="character" w:customStyle="1" w:styleId="WW-Absatz-Standardschriftart111111111111">
    <w:name w:val="WW-Absatz-Standardschriftart111111111111"/>
    <w:rsid w:val="00F812DC"/>
  </w:style>
  <w:style w:type="character" w:customStyle="1" w:styleId="WW-Absatz-Standardschriftart1111111111111">
    <w:name w:val="WW-Absatz-Standardschriftart1111111111111"/>
    <w:rsid w:val="00F812DC"/>
  </w:style>
  <w:style w:type="character" w:customStyle="1" w:styleId="WW-Absatz-Standardschriftart11111111111111">
    <w:name w:val="WW-Absatz-Standardschriftart11111111111111"/>
    <w:rsid w:val="00F812DC"/>
  </w:style>
  <w:style w:type="character" w:customStyle="1" w:styleId="WW-Absatz-Standardschriftart111111111111111">
    <w:name w:val="WW-Absatz-Standardschriftart111111111111111"/>
    <w:rsid w:val="00F812DC"/>
  </w:style>
  <w:style w:type="character" w:customStyle="1" w:styleId="WW-Absatz-Standardschriftart1111111111111111">
    <w:name w:val="WW-Absatz-Standardschriftart1111111111111111"/>
    <w:rsid w:val="00F812DC"/>
  </w:style>
  <w:style w:type="character" w:customStyle="1" w:styleId="WW-Absatz-Standardschriftart11111111111111111">
    <w:name w:val="WW-Absatz-Standardschriftart11111111111111111"/>
    <w:rsid w:val="00F812DC"/>
  </w:style>
  <w:style w:type="character" w:customStyle="1" w:styleId="WW-Absatz-Standardschriftart111111111111111111">
    <w:name w:val="WW-Absatz-Standardschriftart111111111111111111"/>
    <w:rsid w:val="00F812DC"/>
  </w:style>
  <w:style w:type="character" w:customStyle="1" w:styleId="WW-Absatz-Standardschriftart1111111111111111111">
    <w:name w:val="WW-Absatz-Standardschriftart1111111111111111111"/>
    <w:rsid w:val="00F812DC"/>
  </w:style>
  <w:style w:type="character" w:customStyle="1" w:styleId="WW-Absatz-Standardschriftart11111111111111111111">
    <w:name w:val="WW-Absatz-Standardschriftart11111111111111111111"/>
    <w:rsid w:val="00F812DC"/>
  </w:style>
  <w:style w:type="character" w:customStyle="1" w:styleId="WW-Absatz-Standardschriftart111111111111111111111">
    <w:name w:val="WW-Absatz-Standardschriftart111111111111111111111"/>
    <w:rsid w:val="00F812DC"/>
  </w:style>
  <w:style w:type="character" w:customStyle="1" w:styleId="WW-Absatz-Standardschriftart1111111111111111111111">
    <w:name w:val="WW-Absatz-Standardschriftart1111111111111111111111"/>
    <w:rsid w:val="00F812DC"/>
  </w:style>
  <w:style w:type="character" w:customStyle="1" w:styleId="WW-Absatz-Standardschriftart11111111111111111111111">
    <w:name w:val="WW-Absatz-Standardschriftart11111111111111111111111"/>
    <w:rsid w:val="00F812DC"/>
  </w:style>
  <w:style w:type="character" w:customStyle="1" w:styleId="WW-Absatz-Standardschriftart111111111111111111111111">
    <w:name w:val="WW-Absatz-Standardschriftart111111111111111111111111"/>
    <w:rsid w:val="00F812DC"/>
  </w:style>
  <w:style w:type="character" w:customStyle="1" w:styleId="WW-Absatz-Standardschriftart1111111111111111111111111">
    <w:name w:val="WW-Absatz-Standardschriftart1111111111111111111111111"/>
    <w:rsid w:val="00F812DC"/>
  </w:style>
  <w:style w:type="character" w:customStyle="1" w:styleId="29">
    <w:name w:val="Основной шрифт абзаца2"/>
    <w:rsid w:val="00F812DC"/>
  </w:style>
  <w:style w:type="character" w:customStyle="1" w:styleId="WW-Absatz-Standardschriftart11111111111111111111111111">
    <w:name w:val="WW-Absatz-Standardschriftart11111111111111111111111111"/>
    <w:rsid w:val="00F812DC"/>
  </w:style>
  <w:style w:type="character" w:customStyle="1" w:styleId="WW-Absatz-Standardschriftart111111111111111111111111111">
    <w:name w:val="WW-Absatz-Standardschriftart111111111111111111111111111"/>
    <w:rsid w:val="00F812DC"/>
  </w:style>
  <w:style w:type="character" w:customStyle="1" w:styleId="WW-Absatz-Standardschriftart1111111111111111111111111111">
    <w:name w:val="WW-Absatz-Standardschriftart1111111111111111111111111111"/>
    <w:rsid w:val="00F812DC"/>
  </w:style>
  <w:style w:type="character" w:customStyle="1" w:styleId="WW-Absatz-Standardschriftart11111111111111111111111111111">
    <w:name w:val="WW-Absatz-Standardschriftart11111111111111111111111111111"/>
    <w:rsid w:val="00F812DC"/>
  </w:style>
  <w:style w:type="character" w:customStyle="1" w:styleId="19">
    <w:name w:val="Основной шрифт абзаца1"/>
    <w:rsid w:val="00F812DC"/>
  </w:style>
  <w:style w:type="character" w:customStyle="1" w:styleId="2a">
    <w:name w:val="Знак Знак2"/>
    <w:rsid w:val="00F812DC"/>
    <w:rPr>
      <w:lang w:val="ru-RU" w:bidi="ar-SA"/>
    </w:rPr>
  </w:style>
  <w:style w:type="character" w:customStyle="1" w:styleId="afff6">
    <w:name w:val="Символ нумерации"/>
    <w:rsid w:val="00F812DC"/>
    <w:rPr>
      <w:b/>
      <w:bCs/>
      <w:sz w:val="20"/>
      <w:szCs w:val="20"/>
    </w:rPr>
  </w:style>
  <w:style w:type="character" w:customStyle="1" w:styleId="ListLabel2">
    <w:name w:val="ListLabel 2"/>
    <w:rsid w:val="00F812DC"/>
    <w:rPr>
      <w:rFonts w:cs="Courier New"/>
    </w:rPr>
  </w:style>
  <w:style w:type="character" w:customStyle="1" w:styleId="ListLabel4">
    <w:name w:val="ListLabel 4"/>
    <w:rsid w:val="00F812DC"/>
    <w:rPr>
      <w:rFonts w:cs="Times New Roman"/>
    </w:rPr>
  </w:style>
  <w:style w:type="character" w:customStyle="1" w:styleId="ListLabel6">
    <w:name w:val="ListLabel 6"/>
    <w:rsid w:val="00F812DC"/>
    <w:rPr>
      <w:rFonts w:eastAsia="Times New Roman"/>
    </w:rPr>
  </w:style>
  <w:style w:type="character" w:styleId="afff7">
    <w:name w:val="line number"/>
    <w:rsid w:val="00F812DC"/>
  </w:style>
  <w:style w:type="character" w:customStyle="1" w:styleId="afff8">
    <w:name w:val="Символы концевой сноски"/>
    <w:rsid w:val="00F812DC"/>
  </w:style>
  <w:style w:type="character" w:customStyle="1" w:styleId="1a">
    <w:name w:val="Знак концевой сноски1"/>
    <w:rsid w:val="00F812DC"/>
    <w:rPr>
      <w:vertAlign w:val="superscript"/>
    </w:rPr>
  </w:style>
  <w:style w:type="character" w:customStyle="1" w:styleId="afff9">
    <w:name w:val="Маркеры списка"/>
    <w:rsid w:val="00F812DC"/>
    <w:rPr>
      <w:rFonts w:ascii="OpenSymbol" w:eastAsia="OpenSymbol" w:hAnsi="OpenSymbol" w:cs="OpenSymbol"/>
    </w:rPr>
  </w:style>
  <w:style w:type="character" w:customStyle="1" w:styleId="48">
    <w:name w:val="Основной шрифт абзаца4"/>
    <w:rsid w:val="00F812DC"/>
  </w:style>
  <w:style w:type="character" w:customStyle="1" w:styleId="ListLabel3">
    <w:name w:val="ListLabel 3"/>
    <w:rsid w:val="00F812DC"/>
    <w:rPr>
      <w:color w:val="00000A"/>
    </w:rPr>
  </w:style>
  <w:style w:type="character" w:customStyle="1" w:styleId="ListLabel5">
    <w:name w:val="ListLabel 5"/>
    <w:rsid w:val="00F812DC"/>
    <w:rPr>
      <w:rFonts w:eastAsia="Times New Roman" w:cs="Times New Roman"/>
    </w:rPr>
  </w:style>
  <w:style w:type="character" w:customStyle="1" w:styleId="ListLabel1">
    <w:name w:val="ListLabel 1"/>
    <w:rsid w:val="00F812DC"/>
    <w:rPr>
      <w:rFonts w:cs="Times New Roman"/>
      <w:b/>
      <w:color w:val="00000A"/>
    </w:rPr>
  </w:style>
  <w:style w:type="character" w:customStyle="1" w:styleId="1b">
    <w:name w:val="Знак примечания1"/>
    <w:rsid w:val="00F812DC"/>
    <w:rPr>
      <w:sz w:val="16"/>
      <w:szCs w:val="16"/>
    </w:rPr>
  </w:style>
  <w:style w:type="character" w:customStyle="1" w:styleId="WW8Num55z0">
    <w:name w:val="WW8Num55z0"/>
    <w:rsid w:val="00F812DC"/>
    <w:rPr>
      <w:rFonts w:ascii="Symbol" w:hAnsi="Symbol" w:cs="Symbol"/>
    </w:rPr>
  </w:style>
  <w:style w:type="character" w:customStyle="1" w:styleId="WW8Num55z1">
    <w:name w:val="WW8Num55z1"/>
    <w:rsid w:val="00F812DC"/>
    <w:rPr>
      <w:rFonts w:ascii="Courier New" w:hAnsi="Courier New" w:cs="Courier New"/>
    </w:rPr>
  </w:style>
  <w:style w:type="character" w:customStyle="1" w:styleId="WW8Num55z2">
    <w:name w:val="WW8Num55z2"/>
    <w:rsid w:val="00F812DC"/>
    <w:rPr>
      <w:rFonts w:ascii="Wingdings" w:hAnsi="Wingdings" w:cs="Wingdings"/>
    </w:rPr>
  </w:style>
  <w:style w:type="character" w:customStyle="1" w:styleId="120">
    <w:name w:val="Знак Знак12"/>
    <w:rsid w:val="00F812DC"/>
    <w:rPr>
      <w:sz w:val="24"/>
      <w:szCs w:val="24"/>
      <w:lang w:val="ru-RU" w:bidi="ar-SA"/>
    </w:rPr>
  </w:style>
  <w:style w:type="character" w:customStyle="1" w:styleId="afffa">
    <w:name w:val="Ссылка указателя"/>
    <w:rsid w:val="00F812DC"/>
  </w:style>
  <w:style w:type="character" w:styleId="afffb">
    <w:name w:val="endnote reference"/>
    <w:rsid w:val="00F812DC"/>
    <w:rPr>
      <w:vertAlign w:val="superscript"/>
    </w:rPr>
  </w:style>
  <w:style w:type="character" w:customStyle="1" w:styleId="WW8Num59z1">
    <w:name w:val="WW8Num59z1"/>
    <w:rsid w:val="00F812DC"/>
    <w:rPr>
      <w:rFonts w:ascii="Courier New" w:hAnsi="Courier New" w:cs="Courier New"/>
    </w:rPr>
  </w:style>
  <w:style w:type="character" w:customStyle="1" w:styleId="WW8Num59z2">
    <w:name w:val="WW8Num59z2"/>
    <w:rsid w:val="00F812DC"/>
    <w:rPr>
      <w:rFonts w:ascii="Wingdings" w:hAnsi="Wingdings" w:cs="Wingdings"/>
    </w:rPr>
  </w:style>
  <w:style w:type="character" w:customStyle="1" w:styleId="WW8Num36z1">
    <w:name w:val="WW8Num36z1"/>
    <w:rsid w:val="00F812DC"/>
    <w:rPr>
      <w:rFonts w:ascii="Courier New" w:hAnsi="Courier New" w:cs="Courier New"/>
    </w:rPr>
  </w:style>
  <w:style w:type="character" w:customStyle="1" w:styleId="WW8Num36z2">
    <w:name w:val="WW8Num36z2"/>
    <w:rsid w:val="00F812DC"/>
    <w:rPr>
      <w:rFonts w:ascii="Wingdings" w:hAnsi="Wingdings" w:cs="Wingdings"/>
    </w:rPr>
  </w:style>
  <w:style w:type="character" w:customStyle="1" w:styleId="WW8Num40z2">
    <w:name w:val="WW8Num40z2"/>
    <w:rsid w:val="00F812DC"/>
    <w:rPr>
      <w:rFonts w:ascii="StarSymbol" w:hAnsi="StarSymbol" w:cs="StarSymbol"/>
    </w:rPr>
  </w:style>
  <w:style w:type="character" w:customStyle="1" w:styleId="WW8Num46z3">
    <w:name w:val="WW8Num46z3"/>
    <w:rsid w:val="00F812DC"/>
    <w:rPr>
      <w:rFonts w:ascii="Symbol" w:hAnsi="Symbol" w:cs="Symbol"/>
    </w:rPr>
  </w:style>
  <w:style w:type="paragraph" w:styleId="afffc">
    <w:name w:val="List"/>
    <w:basedOn w:val="afa"/>
    <w:rsid w:val="00F812DC"/>
    <w:pPr>
      <w:suppressAutoHyphens/>
      <w:overflowPunct w:val="0"/>
      <w:autoSpaceDE w:val="0"/>
      <w:jc w:val="left"/>
      <w:textAlignment w:val="baseline"/>
    </w:pPr>
    <w:rPr>
      <w:rFonts w:cs="Tahoma"/>
      <w:lang w:val="ru-RU" w:eastAsia="zh-CN"/>
    </w:rPr>
  </w:style>
  <w:style w:type="paragraph" w:customStyle="1" w:styleId="36">
    <w:name w:val="Указатель3"/>
    <w:basedOn w:val="a"/>
    <w:rsid w:val="00F812DC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2b">
    <w:name w:val="Название2"/>
    <w:basedOn w:val="a"/>
    <w:rsid w:val="00F812DC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c">
    <w:name w:val="Указатель2"/>
    <w:basedOn w:val="a"/>
    <w:rsid w:val="00F812DC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1c">
    <w:name w:val="Название1"/>
    <w:basedOn w:val="a"/>
    <w:rsid w:val="00F812DC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1d">
    <w:name w:val="Указатель1"/>
    <w:basedOn w:val="a"/>
    <w:rsid w:val="00F812DC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1">
    <w:name w:val="Основной текст 21"/>
    <w:basedOn w:val="a"/>
    <w:rsid w:val="00F812D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ffd">
    <w:name w:val="Заголовок таблицы"/>
    <w:basedOn w:val="ad"/>
    <w:rsid w:val="00F812DC"/>
    <w:pPr>
      <w:widowControl/>
      <w:overflowPunct w:val="0"/>
      <w:autoSpaceDE w:val="0"/>
      <w:jc w:val="center"/>
      <w:textAlignment w:val="baseline"/>
    </w:pPr>
    <w:rPr>
      <w:rFonts w:eastAsia="Times New Roman"/>
      <w:b/>
      <w:bCs/>
      <w:kern w:val="0"/>
      <w:sz w:val="20"/>
      <w:szCs w:val="20"/>
      <w:lang w:eastAsia="zh-CN"/>
    </w:rPr>
  </w:style>
  <w:style w:type="paragraph" w:customStyle="1" w:styleId="62">
    <w:name w:val="заголовок 6"/>
    <w:basedOn w:val="a"/>
    <w:next w:val="a"/>
    <w:rsid w:val="00F812DC"/>
    <w:pPr>
      <w:keepNext/>
      <w:widowControl w:val="0"/>
      <w:autoSpaceDE w:val="0"/>
      <w:spacing w:after="0" w:line="240" w:lineRule="auto"/>
      <w:jc w:val="right"/>
    </w:pPr>
    <w:rPr>
      <w:rFonts w:ascii="Times New Roman" w:eastAsia="Times New Roman" w:hAnsi="Times New Roman" w:cs="Times New Roman"/>
      <w:vanish/>
      <w:sz w:val="20"/>
      <w:szCs w:val="20"/>
      <w:lang w:eastAsia="zh-CN"/>
    </w:rPr>
  </w:style>
  <w:style w:type="paragraph" w:customStyle="1" w:styleId="1e">
    <w:name w:val="Текст1"/>
    <w:basedOn w:val="a"/>
    <w:rsid w:val="00F812DC"/>
    <w:pPr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d">
    <w:name w:val="Название объекта2"/>
    <w:basedOn w:val="a"/>
    <w:rsid w:val="00F812DC"/>
    <w:pPr>
      <w:suppressAutoHyphens/>
      <w:overflowPunct w:val="0"/>
      <w:autoSpaceDE w:val="0"/>
      <w:spacing w:after="0" w:line="100" w:lineRule="atLeast"/>
      <w:textAlignment w:val="baseline"/>
    </w:pPr>
    <w:rPr>
      <w:rFonts w:ascii="Times New Roman" w:eastAsia="Calibri" w:hAnsi="Times New Roman" w:cs="Times New Roman"/>
      <w:b/>
      <w:bCs/>
      <w:color w:val="4F81BD"/>
      <w:sz w:val="18"/>
      <w:szCs w:val="18"/>
      <w:lang w:eastAsia="zh-CN"/>
    </w:rPr>
  </w:style>
  <w:style w:type="paragraph" w:customStyle="1" w:styleId="1f">
    <w:name w:val="Обычный (Интернет)1"/>
    <w:basedOn w:val="a"/>
    <w:rsid w:val="00F812DC"/>
    <w:pPr>
      <w:suppressAutoHyphens/>
      <w:overflowPunct w:val="0"/>
      <w:autoSpaceDE w:val="0"/>
      <w:spacing w:before="28" w:after="28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37">
    <w:name w:val="Абзац списка3"/>
    <w:basedOn w:val="a"/>
    <w:rsid w:val="00F812DC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0">
    <w:name w:val="Без интервала1"/>
    <w:rsid w:val="00F812DC"/>
    <w:pPr>
      <w:widowControl w:val="0"/>
      <w:suppressAutoHyphens/>
      <w:spacing w:before="80" w:after="80" w:line="100" w:lineRule="atLeast"/>
      <w:jc w:val="center"/>
    </w:pPr>
    <w:rPr>
      <w:rFonts w:ascii="Times New Roman" w:eastAsia="Arial Unicode MS" w:hAnsi="Times New Roman" w:cs="Arial CYR"/>
      <w:color w:val="000000"/>
      <w:kern w:val="1"/>
      <w:sz w:val="20"/>
      <w:lang w:eastAsia="zh-CN" w:bidi="hi-IN"/>
    </w:rPr>
  </w:style>
  <w:style w:type="paragraph" w:customStyle="1" w:styleId="212">
    <w:name w:val="Основной текст с отступом 21"/>
    <w:basedOn w:val="a"/>
    <w:rsid w:val="00F812DC"/>
    <w:pPr>
      <w:suppressAutoHyphens/>
      <w:overflowPunct w:val="0"/>
      <w:autoSpaceDE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F812DC"/>
    <w:pPr>
      <w:suppressAutoHyphens/>
      <w:overflowPunct w:val="0"/>
      <w:autoSpaceDE w:val="0"/>
      <w:spacing w:after="120" w:line="100" w:lineRule="atLeast"/>
      <w:ind w:left="283"/>
      <w:textAlignment w:val="baseline"/>
    </w:pPr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style6">
    <w:name w:val="style6"/>
    <w:basedOn w:val="a"/>
    <w:rsid w:val="00F812DC"/>
    <w:pPr>
      <w:suppressAutoHyphens/>
      <w:overflowPunct w:val="0"/>
      <w:autoSpaceDE w:val="0"/>
      <w:spacing w:before="280" w:after="28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21">
    <w:name w:val="Основной текст 22"/>
    <w:basedOn w:val="a"/>
    <w:rsid w:val="00F812D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1">
    <w:name w:val="Оглавление 10"/>
    <w:basedOn w:val="36"/>
    <w:rsid w:val="00F812DC"/>
    <w:pPr>
      <w:tabs>
        <w:tab w:val="right" w:leader="dot" w:pos="7091"/>
      </w:tabs>
      <w:ind w:left="2547"/>
    </w:pPr>
  </w:style>
  <w:style w:type="paragraph" w:customStyle="1" w:styleId="afffe">
    <w:name w:val="Содержимое врезки"/>
    <w:basedOn w:val="afa"/>
    <w:rsid w:val="00F812DC"/>
    <w:pPr>
      <w:suppressAutoHyphens/>
      <w:overflowPunct w:val="0"/>
      <w:autoSpaceDE w:val="0"/>
      <w:jc w:val="left"/>
      <w:textAlignment w:val="baseline"/>
    </w:pPr>
    <w:rPr>
      <w:lang w:val="ru-RU" w:eastAsia="zh-CN"/>
    </w:rPr>
  </w:style>
  <w:style w:type="paragraph" w:customStyle="1" w:styleId="affff">
    <w:name w:val="Верхний колонтитул слева"/>
    <w:basedOn w:val="a"/>
    <w:rsid w:val="00F812DC"/>
    <w:pPr>
      <w:suppressLineNumbers/>
      <w:tabs>
        <w:tab w:val="center" w:pos="4818"/>
        <w:tab w:val="right" w:pos="9637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F812DC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msolistparagraphbullet2gif">
    <w:name w:val="msolistparagraphbullet2.gif"/>
    <w:basedOn w:val="a"/>
    <w:rsid w:val="00F812DC"/>
    <w:pPr>
      <w:suppressAutoHyphens/>
      <w:overflowPunct w:val="0"/>
      <w:autoSpaceDE w:val="0"/>
      <w:spacing w:before="280" w:after="28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F812DC"/>
    <w:pPr>
      <w:suppressAutoHyphens/>
      <w:overflowPunct w:val="0"/>
      <w:autoSpaceDE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153">
    <w:name w:val="s_153"/>
    <w:basedOn w:val="a"/>
    <w:rsid w:val="00F812DC"/>
    <w:pPr>
      <w:spacing w:after="0" w:line="240" w:lineRule="auto"/>
      <w:ind w:left="82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03">
    <w:name w:val="s_103"/>
    <w:rsid w:val="00F812DC"/>
    <w:rPr>
      <w:b/>
      <w:bCs/>
      <w:color w:val="000080"/>
    </w:rPr>
  </w:style>
  <w:style w:type="paragraph" w:customStyle="1" w:styleId="s13">
    <w:name w:val="s_13"/>
    <w:basedOn w:val="a"/>
    <w:rsid w:val="00F812DC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222">
    <w:name w:val="s_222"/>
    <w:basedOn w:val="a"/>
    <w:rsid w:val="00F812DC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0"/>
      <w:szCs w:val="20"/>
      <w:lang w:eastAsia="ru-RU"/>
    </w:rPr>
  </w:style>
  <w:style w:type="paragraph" w:customStyle="1" w:styleId="western">
    <w:name w:val="western"/>
    <w:basedOn w:val="a"/>
    <w:rsid w:val="00F812DC"/>
    <w:pPr>
      <w:spacing w:before="100" w:beforeAutospacing="1" w:after="119" w:line="1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f1">
    <w:name w:val="Сетка таблицы1"/>
    <w:basedOn w:val="a1"/>
    <w:next w:val="aff4"/>
    <w:rsid w:val="00F81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">
    <w:name w:val="p6"/>
    <w:basedOn w:val="a"/>
    <w:rsid w:val="00F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812DC"/>
  </w:style>
  <w:style w:type="character" w:customStyle="1" w:styleId="1f2">
    <w:name w:val="Неразрешенное упоминание1"/>
    <w:uiPriority w:val="99"/>
    <w:semiHidden/>
    <w:unhideWhenUsed/>
    <w:rsid w:val="00F812DC"/>
    <w:rPr>
      <w:color w:val="605E5C"/>
      <w:shd w:val="clear" w:color="auto" w:fill="E1DFDD"/>
    </w:rPr>
  </w:style>
  <w:style w:type="paragraph" w:customStyle="1" w:styleId="consplusnormal1">
    <w:name w:val="consplusnormal"/>
    <w:basedOn w:val="a"/>
    <w:rsid w:val="00F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3">
    <w:name w:val="Основной текст Знак1"/>
    <w:aliases w:val=" Знак Знак Знак Знак1,Таблица TEXT Знак1,Body single Знак1,bt Знак1,Body Text Char Знак1,Основной текст Знак Знак Знак Знак Знак1"/>
    <w:rsid w:val="00F812DC"/>
    <w:rPr>
      <w:sz w:val="28"/>
      <w:lang w:eastAsia="zh-CN"/>
    </w:rPr>
  </w:style>
  <w:style w:type="character" w:customStyle="1" w:styleId="affff0">
    <w:name w:val="Другое_"/>
    <w:link w:val="affff1"/>
    <w:uiPriority w:val="99"/>
    <w:locked/>
    <w:rsid w:val="00F812DC"/>
    <w:rPr>
      <w:sz w:val="18"/>
      <w:szCs w:val="18"/>
      <w:shd w:val="clear" w:color="auto" w:fill="FFFFFF"/>
    </w:rPr>
  </w:style>
  <w:style w:type="paragraph" w:customStyle="1" w:styleId="affff1">
    <w:name w:val="Другое"/>
    <w:basedOn w:val="a"/>
    <w:link w:val="affff0"/>
    <w:uiPriority w:val="99"/>
    <w:rsid w:val="00F812DC"/>
    <w:pPr>
      <w:widowControl w:val="0"/>
      <w:shd w:val="clear" w:color="auto" w:fill="FFFFFF"/>
      <w:spacing w:after="0" w:line="264" w:lineRule="auto"/>
      <w:jc w:val="center"/>
    </w:pPr>
    <w:rPr>
      <w:sz w:val="18"/>
      <w:szCs w:val="18"/>
    </w:rPr>
  </w:style>
  <w:style w:type="paragraph" w:customStyle="1" w:styleId="38">
    <w:name w:val="Абзац списка3"/>
    <w:basedOn w:val="a"/>
    <w:rsid w:val="00F812DC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2e">
    <w:name w:val="Сетка таблицы2"/>
    <w:basedOn w:val="a1"/>
    <w:next w:val="aff4"/>
    <w:uiPriority w:val="39"/>
    <w:rsid w:val="00BB4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A0D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">
    <w:name w:val="Сетка таблицы3"/>
    <w:basedOn w:val="a1"/>
    <w:next w:val="aff4"/>
    <w:uiPriority w:val="59"/>
    <w:rsid w:val="00154EF1"/>
    <w:pPr>
      <w:spacing w:after="0" w:line="240" w:lineRule="auto"/>
    </w:pPr>
    <w:rPr>
      <w:rFonts w:ascii="Calibri" w:eastAsia="Calibri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3541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9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none" w:sz="0" w:space="15" w:color="auto"/>
                            <w:bottom w:val="single" w:sz="6" w:space="8" w:color="EBEBEB"/>
                            <w:right w:val="none" w:sz="0" w:space="8" w:color="auto"/>
                          </w:divBdr>
                        </w:div>
                        <w:div w:id="186339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74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9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43A84-72BA-4975-A5CE-9BDF89CA5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3421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ОБУ ИНФОГРАД</cp:lastModifiedBy>
  <cp:revision>433</cp:revision>
  <cp:lastPrinted>2024-01-17T13:00:00Z</cp:lastPrinted>
  <dcterms:created xsi:type="dcterms:W3CDTF">2023-03-23T14:31:00Z</dcterms:created>
  <dcterms:modified xsi:type="dcterms:W3CDTF">2024-02-02T08:10:00Z</dcterms:modified>
</cp:coreProperties>
</file>